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F8D5A" w14:textId="77777777" w:rsidR="00F84C89" w:rsidRPr="00C01EB0" w:rsidRDefault="00F84C89" w:rsidP="00F84C89">
      <w:pPr>
        <w:pStyle w:val="berschrift1"/>
      </w:pPr>
      <w:r w:rsidRPr="00C01EB0">
        <w:t>Das CO</w:t>
      </w:r>
      <w:r w:rsidRPr="00C01EB0">
        <w:rPr>
          <w:vertAlign w:val="subscript"/>
        </w:rPr>
        <w:t>2</w:t>
      </w:r>
      <w:r w:rsidRPr="00C01EB0">
        <w:t>-Experiment – Variante Essig und N</w:t>
      </w:r>
      <w:r>
        <w:t>atron</w:t>
      </w:r>
    </w:p>
    <w:p w14:paraId="297D3E5F" w14:textId="5DC9C080" w:rsidR="00D54D23" w:rsidRPr="00F84C89" w:rsidRDefault="00D54D23" w:rsidP="00D54D23">
      <w:pPr>
        <w:rPr>
          <w:b/>
          <w:bCs/>
        </w:rPr>
      </w:pPr>
      <w:r w:rsidRPr="00F84C89">
        <w:rPr>
          <w:rStyle w:val="berschrift2Zchn"/>
        </w:rPr>
        <w:br/>
      </w:r>
      <w:r w:rsidRPr="00F84C89">
        <w:rPr>
          <w:b/>
          <w:bCs/>
          <w:sz w:val="22"/>
          <w:szCs w:val="20"/>
        </w:rPr>
        <w:t>Erwärmt sich die Atmosphäre, wenn mehr Kohlendioxid (CO</w:t>
      </w:r>
      <w:r w:rsidRPr="00F84C89">
        <w:rPr>
          <w:b/>
          <w:bCs/>
          <w:sz w:val="22"/>
          <w:szCs w:val="20"/>
          <w:vertAlign w:val="subscript"/>
        </w:rPr>
        <w:t>2</w:t>
      </w:r>
      <w:r w:rsidRPr="00F84C89">
        <w:rPr>
          <w:b/>
          <w:bCs/>
          <w:sz w:val="22"/>
          <w:szCs w:val="20"/>
        </w:rPr>
        <w:t xml:space="preserve">) </w:t>
      </w:r>
      <w:r w:rsidR="00FF0F43" w:rsidRPr="00F84C89">
        <w:rPr>
          <w:b/>
          <w:bCs/>
          <w:sz w:val="22"/>
          <w:szCs w:val="20"/>
        </w:rPr>
        <w:t>darin</w:t>
      </w:r>
      <w:r w:rsidRPr="00F84C89">
        <w:rPr>
          <w:b/>
          <w:bCs/>
          <w:sz w:val="22"/>
          <w:szCs w:val="20"/>
        </w:rPr>
        <w:t xml:space="preserve"> ist?</w:t>
      </w:r>
      <w:r w:rsidR="009A6D58" w:rsidRPr="00F84C89">
        <w:rPr>
          <w:b/>
          <w:bCs/>
        </w:rPr>
        <w:br/>
      </w:r>
    </w:p>
    <w:p w14:paraId="44CE9156" w14:textId="77777777" w:rsidR="00D54D23" w:rsidRPr="00D54D23" w:rsidRDefault="00F15385" w:rsidP="00D54D23">
      <w:r>
        <w:rPr>
          <w:rStyle w:val="berschrift2Zchn"/>
        </w:rPr>
        <w:t>Aufgabe</w:t>
      </w:r>
      <w:r w:rsidR="00D54D23" w:rsidRPr="00D54D23">
        <w:rPr>
          <w:rStyle w:val="berschrift2Zchn"/>
        </w:rPr>
        <w:t>:</w:t>
      </w:r>
      <w:r w:rsidR="00D54D23" w:rsidRPr="00D54D23">
        <w:t xml:space="preserve"> </w:t>
      </w:r>
      <w:r w:rsidR="00D54D23">
        <w:br/>
      </w:r>
      <w:proofErr w:type="gramStart"/>
      <w:r w:rsidR="00D54D23" w:rsidRPr="00D54D23">
        <w:t>Setze</w:t>
      </w:r>
      <w:proofErr w:type="gramEnd"/>
      <w:r w:rsidR="00D54D23" w:rsidRPr="00D54D23">
        <w:t xml:space="preserve"> die Silben zusammen. Sie bilden die Materialien, die wir im Experiment verwendet haben. Trage die Materialien in die Tabelle ein.</w:t>
      </w:r>
      <w:r w:rsidR="00D54D23">
        <w:br/>
      </w:r>
    </w:p>
    <w:p w14:paraId="0ED03DF6" w14:textId="77777777" w:rsidR="004B4BB0" w:rsidRPr="00D54D23" w:rsidRDefault="004B4BB0" w:rsidP="00B65246">
      <w:pPr>
        <w:pStyle w:val="berschrift3"/>
      </w:pPr>
      <w:r w:rsidRPr="00D54D23">
        <w:t>Verbinde die Silben richtig</w:t>
      </w:r>
      <w:r>
        <w:t>:</w:t>
      </w:r>
      <w:r w:rsidRPr="00D54D23">
        <w:t xml:space="preserve"> </w:t>
      </w:r>
      <w:r w:rsidRPr="00D54D23">
        <w:tab/>
      </w:r>
      <w:r w:rsidRPr="00D54D23">
        <w:tab/>
      </w:r>
      <w:r w:rsidRPr="00D54D23">
        <w:tab/>
        <w:t>Material:</w:t>
      </w:r>
      <w:r>
        <w:br/>
      </w:r>
    </w:p>
    <w:tbl>
      <w:tblPr>
        <w:tblStyle w:val="SdN"/>
        <w:tblpPr w:leftFromText="141" w:rightFromText="141" w:vertAnchor="text" w:horzAnchor="page" w:tblpX="5953" w:tblpY="9"/>
        <w:tblW w:w="0" w:type="auto"/>
        <w:tblBorders>
          <w:top w:val="single" w:sz="2" w:space="0" w:color="86B819"/>
          <w:bottom w:val="single" w:sz="2" w:space="0" w:color="86B819"/>
          <w:insideH w:val="single" w:sz="2" w:space="0" w:color="86B819"/>
          <w:insideV w:val="single" w:sz="2" w:space="0" w:color="86B819"/>
        </w:tblBorders>
        <w:shd w:val="clear" w:color="auto" w:fill="FFFFFF" w:themeFill="background1"/>
        <w:tblLook w:val="0480" w:firstRow="0" w:lastRow="0" w:firstColumn="1" w:lastColumn="0" w:noHBand="0" w:noVBand="1"/>
      </w:tblPr>
      <w:tblGrid>
        <w:gridCol w:w="4503"/>
      </w:tblGrid>
      <w:tr w:rsidR="004B4BB0" w:rsidRPr="00D54D23" w14:paraId="38B2C9AB" w14:textId="77777777" w:rsidTr="00450C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4503" w:type="dxa"/>
            <w:shd w:val="clear" w:color="auto" w:fill="FFFFFF" w:themeFill="background1"/>
            <w:tcMar>
              <w:top w:w="96" w:type="dxa"/>
              <w:bottom w:w="96" w:type="dxa"/>
            </w:tcMar>
          </w:tcPr>
          <w:p w14:paraId="65E5B738" w14:textId="2228DDAE" w:rsidR="004B4BB0" w:rsidRPr="00803A6B" w:rsidRDefault="004B4BB0" w:rsidP="00450C9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ab/>
            </w:r>
          </w:p>
        </w:tc>
      </w:tr>
      <w:tr w:rsidR="004B4BB0" w:rsidRPr="00D54D23" w14:paraId="2673A5B9" w14:textId="77777777" w:rsidTr="00450C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tcW w:w="4503" w:type="dxa"/>
            <w:shd w:val="clear" w:color="auto" w:fill="FFFFFF" w:themeFill="background1"/>
            <w:tcMar>
              <w:top w:w="96" w:type="dxa"/>
              <w:bottom w:w="96" w:type="dxa"/>
            </w:tcMar>
          </w:tcPr>
          <w:p w14:paraId="3DEF754B" w14:textId="4EEB5752" w:rsidR="004B4BB0" w:rsidRPr="00803A6B" w:rsidRDefault="004B4BB0" w:rsidP="00450C9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ab/>
            </w:r>
          </w:p>
        </w:tc>
      </w:tr>
      <w:tr w:rsidR="004B4BB0" w:rsidRPr="00D54D23" w14:paraId="2A587C40" w14:textId="77777777" w:rsidTr="00450C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4503" w:type="dxa"/>
            <w:shd w:val="clear" w:color="auto" w:fill="FFFFFF" w:themeFill="background1"/>
            <w:tcMar>
              <w:top w:w="96" w:type="dxa"/>
              <w:bottom w:w="96" w:type="dxa"/>
            </w:tcMar>
          </w:tcPr>
          <w:p w14:paraId="3DA97E21" w14:textId="57544DBE" w:rsidR="004B4BB0" w:rsidRPr="00803A6B" w:rsidRDefault="004B4BB0" w:rsidP="00450C9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ab/>
            </w:r>
          </w:p>
        </w:tc>
      </w:tr>
      <w:tr w:rsidR="004B4BB0" w:rsidRPr="00D54D23" w14:paraId="5AFD6FD1" w14:textId="77777777" w:rsidTr="00450C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tcW w:w="4503" w:type="dxa"/>
            <w:shd w:val="clear" w:color="auto" w:fill="FFFFFF" w:themeFill="background1"/>
            <w:tcMar>
              <w:top w:w="96" w:type="dxa"/>
              <w:bottom w:w="96" w:type="dxa"/>
            </w:tcMar>
          </w:tcPr>
          <w:p w14:paraId="1FA368F0" w14:textId="7846B3E1" w:rsidR="004B4BB0" w:rsidRPr="00803A6B" w:rsidRDefault="004B4BB0" w:rsidP="00450C9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ab/>
            </w:r>
          </w:p>
        </w:tc>
      </w:tr>
      <w:tr w:rsidR="004B4BB0" w:rsidRPr="00D54D23" w14:paraId="64DD5E81" w14:textId="77777777" w:rsidTr="00450C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4503" w:type="dxa"/>
            <w:shd w:val="clear" w:color="auto" w:fill="FFFFFF" w:themeFill="background1"/>
            <w:tcMar>
              <w:top w:w="96" w:type="dxa"/>
              <w:bottom w:w="96" w:type="dxa"/>
            </w:tcMar>
          </w:tcPr>
          <w:p w14:paraId="47B77A58" w14:textId="2E900987" w:rsidR="004B4BB0" w:rsidRPr="00803A6B" w:rsidRDefault="004B4BB0" w:rsidP="00450C9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ab/>
            </w:r>
          </w:p>
        </w:tc>
      </w:tr>
      <w:tr w:rsidR="004B4BB0" w:rsidRPr="00D54D23" w14:paraId="00C15978" w14:textId="77777777" w:rsidTr="00450C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tcW w:w="4503" w:type="dxa"/>
            <w:shd w:val="clear" w:color="auto" w:fill="FFFFFF" w:themeFill="background1"/>
            <w:tcMar>
              <w:top w:w="96" w:type="dxa"/>
              <w:bottom w:w="96" w:type="dxa"/>
            </w:tcMar>
          </w:tcPr>
          <w:p w14:paraId="1B7F6138" w14:textId="5256B9BC" w:rsidR="004B4BB0" w:rsidRPr="00803A6B" w:rsidRDefault="004B4BB0" w:rsidP="00450C9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ab/>
            </w:r>
          </w:p>
        </w:tc>
      </w:tr>
      <w:tr w:rsidR="004B4BB0" w:rsidRPr="00D54D23" w14:paraId="40FAD4FB" w14:textId="77777777" w:rsidTr="00450C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tcW w:w="4503" w:type="dxa"/>
            <w:shd w:val="clear" w:color="auto" w:fill="FFFFFF" w:themeFill="background1"/>
            <w:tcMar>
              <w:top w:w="96" w:type="dxa"/>
              <w:bottom w:w="96" w:type="dxa"/>
            </w:tcMar>
          </w:tcPr>
          <w:p w14:paraId="149205F2" w14:textId="6C679D5B" w:rsidR="004B4BB0" w:rsidRPr="00803A6B" w:rsidRDefault="004B4BB0" w:rsidP="00450C9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ab/>
            </w:r>
          </w:p>
        </w:tc>
      </w:tr>
    </w:tbl>
    <w:p w14:paraId="71C96BC6" w14:textId="77777777" w:rsidR="004B4BB0" w:rsidRPr="0075414A" w:rsidRDefault="004B4BB0" w:rsidP="004B4BB0">
      <w:pPr>
        <w:rPr>
          <w:color w:val="auto"/>
        </w:rPr>
      </w:pP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44F1DCFB" wp14:editId="0DB7754F">
                <wp:simplePos x="0" y="0"/>
                <wp:positionH relativeFrom="column">
                  <wp:posOffset>216535</wp:posOffset>
                </wp:positionH>
                <wp:positionV relativeFrom="paragraph">
                  <wp:posOffset>99695</wp:posOffset>
                </wp:positionV>
                <wp:extent cx="448310" cy="307975"/>
                <wp:effectExtent l="0" t="0" r="0" b="0"/>
                <wp:wrapThrough wrapText="bothSides">
                  <wp:wrapPolygon edited="0">
                    <wp:start x="1836" y="0"/>
                    <wp:lineTo x="1836" y="20041"/>
                    <wp:lineTo x="18357" y="20041"/>
                    <wp:lineTo x="18357" y="0"/>
                    <wp:lineTo x="1836" y="0"/>
                  </wp:wrapPolygon>
                </wp:wrapThrough>
                <wp:docPr id="92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519B5CF" w14:textId="77777777" w:rsidR="004B4BB0" w:rsidRPr="0075414A" w:rsidRDefault="004B4BB0" w:rsidP="004B4BB0">
                            <w:pPr>
                              <w:rPr>
                                <w:i/>
                                <w:color w:val="auto"/>
                              </w:rPr>
                            </w:pPr>
                            <w:r w:rsidRPr="0075414A">
                              <w:rPr>
                                <w:i/>
                                <w:color w:val="auto"/>
                                <w:sz w:val="24"/>
                                <w:szCs w:val="24"/>
                              </w:rPr>
                              <w:t>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F1DCFB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17.05pt;margin-top:7.85pt;width:35.3pt;height:24.2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" filled="f" stroked="f">
                <v:textbox>
                  <w:txbxContent>
                    <w:p w14:paraId="6519B5CF" w14:textId="77777777" w:rsidR="004B4BB0" w:rsidRPr="0075414A" w:rsidRDefault="004B4BB0" w:rsidP="004B4BB0">
                      <w:pPr>
                        <w:rPr>
                          <w:i/>
                          <w:color w:val="auto"/>
                        </w:rPr>
                      </w:pPr>
                      <w:r w:rsidRPr="0075414A">
                        <w:rPr>
                          <w:i/>
                          <w:color w:val="auto"/>
                          <w:sz w:val="24"/>
                          <w:szCs w:val="24"/>
                        </w:rPr>
                        <w:t>er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61344" behindDoc="1" locked="0" layoutInCell="1" allowOverlap="1" wp14:anchorId="521C0F4C" wp14:editId="1983A7E9">
                <wp:simplePos x="0" y="0"/>
                <wp:positionH relativeFrom="column">
                  <wp:posOffset>11430</wp:posOffset>
                </wp:positionH>
                <wp:positionV relativeFrom="paragraph">
                  <wp:posOffset>-635</wp:posOffset>
                </wp:positionV>
                <wp:extent cx="2393950" cy="3316338"/>
                <wp:effectExtent l="0" t="0" r="19050" b="36830"/>
                <wp:wrapNone/>
                <wp:docPr id="93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3950" cy="3316338"/>
                        </a:xfrm>
                        <a:prstGeom prst="rect">
                          <a:avLst/>
                        </a:prstGeom>
                        <a:solidFill>
                          <a:srgbClr val="D6E6B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6D4E01" id="Rectangle 29" o:spid="_x0000_s1026" style="position:absolute;margin-left:.9pt;margin-top:-.05pt;width:188.5pt;height:261.15pt;z-index:-25135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" fillcolor="#d6e6b1" strokecolor="white [3212]" strokeweight=".5pt"/>
            </w:pict>
          </mc:Fallback>
        </mc:AlternateContent>
      </w: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6ACD4C31" wp14:editId="60F0D6A1">
                <wp:simplePos x="0" y="0"/>
                <wp:positionH relativeFrom="column">
                  <wp:posOffset>1355725</wp:posOffset>
                </wp:positionH>
                <wp:positionV relativeFrom="paragraph">
                  <wp:posOffset>224790</wp:posOffset>
                </wp:positionV>
                <wp:extent cx="481330" cy="367030"/>
                <wp:effectExtent l="0" t="0" r="0" b="0"/>
                <wp:wrapNone/>
                <wp:docPr id="94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330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660AB22" w14:textId="77777777" w:rsidR="004B4BB0" w:rsidRPr="0075414A" w:rsidRDefault="004B4BB0" w:rsidP="004B4BB0">
                            <w:pPr>
                              <w:rPr>
                                <w:i/>
                                <w:color w:val="auto"/>
                              </w:rPr>
                            </w:pPr>
                            <w:proofErr w:type="spellStart"/>
                            <w:r w:rsidRPr="0075414A">
                              <w:rPr>
                                <w:i/>
                                <w:color w:val="auto"/>
                                <w:sz w:val="24"/>
                                <w:szCs w:val="24"/>
                                <w:lang w:val="en-GB"/>
                              </w:rPr>
                              <w:t>sche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D4C31" id="Text Box 31" o:spid="_x0000_s1027" type="#_x0000_t202" style="position:absolute;margin-left:106.75pt;margin-top:17.7pt;width:37.9pt;height:28.9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" filled="f" stroked="f">
                <v:textbox>
                  <w:txbxContent>
                    <w:p w14:paraId="2660AB22" w14:textId="77777777" w:rsidR="004B4BB0" w:rsidRPr="0075414A" w:rsidRDefault="004B4BB0" w:rsidP="004B4BB0">
                      <w:pPr>
                        <w:rPr>
                          <w:i/>
                          <w:color w:val="auto"/>
                        </w:rPr>
                      </w:pPr>
                      <w:proofErr w:type="spellStart"/>
                      <w:r w:rsidRPr="0075414A">
                        <w:rPr>
                          <w:i/>
                          <w:color w:val="auto"/>
                          <w:sz w:val="24"/>
                          <w:szCs w:val="24"/>
                          <w:lang w:val="en-GB"/>
                        </w:rPr>
                        <w:t>sche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7387121" w14:textId="77777777" w:rsidR="004B4BB0" w:rsidRPr="0075414A" w:rsidRDefault="004B4BB0" w:rsidP="004B4BB0">
      <w:pPr>
        <w:rPr>
          <w:color w:val="auto"/>
        </w:rPr>
      </w:pP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1266CECF" wp14:editId="0D189965">
                <wp:simplePos x="0" y="0"/>
                <wp:positionH relativeFrom="column">
                  <wp:posOffset>449407</wp:posOffset>
                </wp:positionH>
                <wp:positionV relativeFrom="paragraph">
                  <wp:posOffset>176703</wp:posOffset>
                </wp:positionV>
                <wp:extent cx="548640" cy="288925"/>
                <wp:effectExtent l="0" t="0" r="0" b="0"/>
                <wp:wrapNone/>
                <wp:docPr id="95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88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591F52A" w14:textId="77777777" w:rsidR="004B4BB0" w:rsidRPr="0075414A" w:rsidRDefault="004B4BB0" w:rsidP="004B4BB0">
                            <w:pPr>
                              <w:rPr>
                                <w:i/>
                                <w:color w:val="auto"/>
                              </w:rPr>
                            </w:pPr>
                            <w:proofErr w:type="spellStart"/>
                            <w:r w:rsidRPr="0075414A">
                              <w:rPr>
                                <w:i/>
                                <w:color w:val="auto"/>
                                <w:sz w:val="24"/>
                                <w:szCs w:val="24"/>
                                <w:lang w:val="en-GB"/>
                              </w:rPr>
                              <w:t>Lamm</w:t>
                            </w:r>
                            <w:proofErr w:type="spellEnd"/>
                            <w:r w:rsidRPr="0075414A">
                              <w:rPr>
                                <w:i/>
                                <w:color w:val="auto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6CECF" id="Text Box 32" o:spid="_x0000_s1028" type="#_x0000_t202" style="position:absolute;margin-left:35.4pt;margin-top:13.9pt;width:43.2pt;height:22.7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" filled="f" stroked="f">
                <v:textbox>
                  <w:txbxContent>
                    <w:p w14:paraId="6591F52A" w14:textId="77777777" w:rsidR="004B4BB0" w:rsidRPr="0075414A" w:rsidRDefault="004B4BB0" w:rsidP="004B4BB0">
                      <w:pPr>
                        <w:rPr>
                          <w:i/>
                          <w:color w:val="auto"/>
                        </w:rPr>
                      </w:pPr>
                      <w:proofErr w:type="spellStart"/>
                      <w:r w:rsidRPr="0075414A">
                        <w:rPr>
                          <w:i/>
                          <w:color w:val="auto"/>
                          <w:sz w:val="24"/>
                          <w:szCs w:val="24"/>
                          <w:lang w:val="en-GB"/>
                        </w:rPr>
                        <w:t>Lamm</w:t>
                      </w:r>
                      <w:proofErr w:type="spellEnd"/>
                      <w:r w:rsidRPr="0075414A">
                        <w:rPr>
                          <w:i/>
                          <w:color w:val="auto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B58F5E7" w14:textId="77777777" w:rsidR="004B4BB0" w:rsidRPr="0075414A" w:rsidRDefault="004B4BB0" w:rsidP="004B4BB0">
      <w:pPr>
        <w:rPr>
          <w:color w:val="auto"/>
        </w:rPr>
      </w:pP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03C16208" wp14:editId="2CDA7212">
                <wp:simplePos x="0" y="0"/>
                <wp:positionH relativeFrom="column">
                  <wp:posOffset>1804035</wp:posOffset>
                </wp:positionH>
                <wp:positionV relativeFrom="paragraph">
                  <wp:posOffset>135890</wp:posOffset>
                </wp:positionV>
                <wp:extent cx="498475" cy="407670"/>
                <wp:effectExtent l="0" t="0" r="0" b="0"/>
                <wp:wrapThrough wrapText="bothSides">
                  <wp:wrapPolygon edited="0">
                    <wp:start x="1651" y="0"/>
                    <wp:lineTo x="1651" y="20187"/>
                    <wp:lineTo x="18986" y="20187"/>
                    <wp:lineTo x="18986" y="0"/>
                    <wp:lineTo x="1651" y="0"/>
                  </wp:wrapPolygon>
                </wp:wrapThrough>
                <wp:docPr id="96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475" cy="407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B7746D8" w14:textId="77777777" w:rsidR="004B4BB0" w:rsidRPr="005B1A1A" w:rsidRDefault="004B4BB0" w:rsidP="004B4BB0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16208" id="Text Box 33" o:spid="_x0000_s1029" type="#_x0000_t202" style="position:absolute;margin-left:142.05pt;margin-top:10.7pt;width:39.25pt;height:32.1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" filled="f" stroked="f">
                <v:textbox>
                  <w:txbxContent>
                    <w:p w14:paraId="2B7746D8" w14:textId="77777777" w:rsidR="004B4BB0" w:rsidRPr="005B1A1A" w:rsidRDefault="004B4BB0" w:rsidP="004B4BB0">
                      <w:pPr>
                        <w:rPr>
                          <w:i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Back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5356F9F9" wp14:editId="4AC0B2B4">
                <wp:simplePos x="0" y="0"/>
                <wp:positionH relativeFrom="column">
                  <wp:posOffset>821055</wp:posOffset>
                </wp:positionH>
                <wp:positionV relativeFrom="paragraph">
                  <wp:posOffset>5715</wp:posOffset>
                </wp:positionV>
                <wp:extent cx="473710" cy="321945"/>
                <wp:effectExtent l="0" t="0" r="0" b="8255"/>
                <wp:wrapNone/>
                <wp:docPr id="97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710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9E5863E" w14:textId="77777777" w:rsidR="004B4BB0" w:rsidRPr="0075414A" w:rsidRDefault="004B4BB0" w:rsidP="004B4BB0">
                            <w:pPr>
                              <w:rPr>
                                <w:i/>
                                <w:color w:val="auto"/>
                              </w:rPr>
                            </w:pPr>
                            <w:proofErr w:type="spellStart"/>
                            <w:r w:rsidRPr="0075414A">
                              <w:rPr>
                                <w:i/>
                                <w:color w:val="auto"/>
                                <w:sz w:val="24"/>
                                <w:szCs w:val="24"/>
                              </w:rPr>
                              <w:t>Ther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6F9F9" id="Text Box 34" o:spid="_x0000_s1030" type="#_x0000_t202" style="position:absolute;margin-left:64.65pt;margin-top:.45pt;width:37.3pt;height:25.3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" filled="f" stroked="f">
                <v:textbox>
                  <w:txbxContent>
                    <w:p w14:paraId="19E5863E" w14:textId="77777777" w:rsidR="004B4BB0" w:rsidRPr="0075414A" w:rsidRDefault="004B4BB0" w:rsidP="004B4BB0">
                      <w:pPr>
                        <w:rPr>
                          <w:i/>
                          <w:color w:val="auto"/>
                        </w:rPr>
                      </w:pPr>
                      <w:proofErr w:type="spellStart"/>
                      <w:r w:rsidRPr="0075414A">
                        <w:rPr>
                          <w:i/>
                          <w:color w:val="auto"/>
                          <w:sz w:val="24"/>
                          <w:szCs w:val="24"/>
                        </w:rPr>
                        <w:t>Ther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0EDE5C83" w14:textId="77777777" w:rsidR="004B4BB0" w:rsidRPr="0075414A" w:rsidRDefault="004B4BB0" w:rsidP="004B4BB0">
      <w:pPr>
        <w:rPr>
          <w:color w:val="auto"/>
        </w:rPr>
      </w:pP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5D9476C9" wp14:editId="239DDD3B">
                <wp:simplePos x="0" y="0"/>
                <wp:positionH relativeFrom="column">
                  <wp:posOffset>684530</wp:posOffset>
                </wp:positionH>
                <wp:positionV relativeFrom="paragraph">
                  <wp:posOffset>164465</wp:posOffset>
                </wp:positionV>
                <wp:extent cx="349885" cy="338455"/>
                <wp:effectExtent l="0" t="0" r="0" b="0"/>
                <wp:wrapThrough wrapText="bothSides">
                  <wp:wrapPolygon edited="0">
                    <wp:start x="1568" y="0"/>
                    <wp:lineTo x="1568" y="19452"/>
                    <wp:lineTo x="18817" y="19452"/>
                    <wp:lineTo x="18817" y="0"/>
                    <wp:lineTo x="1568" y="0"/>
                  </wp:wrapPolygon>
                </wp:wrapThrough>
                <wp:docPr id="98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885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55BADBA" w14:textId="77777777" w:rsidR="004B4BB0" w:rsidRPr="0075414A" w:rsidRDefault="004B4BB0" w:rsidP="004B4BB0">
                            <w:pPr>
                              <w:rPr>
                                <w:i/>
                                <w:color w:val="auto"/>
                              </w:rPr>
                            </w:pPr>
                            <w:proofErr w:type="spellStart"/>
                            <w:r w:rsidRPr="0075414A">
                              <w:rPr>
                                <w:i/>
                                <w:color w:val="auto"/>
                                <w:sz w:val="24"/>
                                <w:szCs w:val="24"/>
                              </w:rPr>
                              <w:t>pe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476C9" id="Text Box 36" o:spid="_x0000_s1031" type="#_x0000_t202" style="position:absolute;margin-left:53.9pt;margin-top:12.95pt;width:27.55pt;height:26.6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" filled="f" stroked="f">
                <v:textbox>
                  <w:txbxContent>
                    <w:p w14:paraId="155BADBA" w14:textId="77777777" w:rsidR="004B4BB0" w:rsidRPr="0075414A" w:rsidRDefault="004B4BB0" w:rsidP="004B4BB0">
                      <w:pPr>
                        <w:rPr>
                          <w:i/>
                          <w:color w:val="auto"/>
                        </w:rPr>
                      </w:pPr>
                      <w:proofErr w:type="spellStart"/>
                      <w:r w:rsidRPr="0075414A">
                        <w:rPr>
                          <w:i/>
                          <w:color w:val="auto"/>
                          <w:sz w:val="24"/>
                          <w:szCs w:val="24"/>
                        </w:rPr>
                        <w:t>pe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38FCCE9" w14:textId="77777777" w:rsidR="004B4BB0" w:rsidRPr="0075414A" w:rsidRDefault="004B4BB0" w:rsidP="004B4BB0">
      <w:pPr>
        <w:rPr>
          <w:color w:val="auto"/>
        </w:rPr>
      </w:pP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7A3CDC99" wp14:editId="0BE7D451">
                <wp:simplePos x="0" y="0"/>
                <wp:positionH relativeFrom="column">
                  <wp:posOffset>1348105</wp:posOffset>
                </wp:positionH>
                <wp:positionV relativeFrom="paragraph">
                  <wp:posOffset>3175</wp:posOffset>
                </wp:positionV>
                <wp:extent cx="365125" cy="321310"/>
                <wp:effectExtent l="0" t="0" r="0" b="8890"/>
                <wp:wrapNone/>
                <wp:docPr id="99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12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9246AB2" w14:textId="77777777" w:rsidR="004B4BB0" w:rsidRPr="005B1A1A" w:rsidRDefault="004B4BB0" w:rsidP="004B4BB0">
                            <w:pPr>
                              <w:rPr>
                                <w:i/>
                              </w:rPr>
                            </w:pPr>
                            <w:r w:rsidRPr="005B1A1A">
                              <w:rPr>
                                <w:i/>
                                <w:sz w:val="24"/>
                                <w:szCs w:val="24"/>
                                <w:lang w:val="en-GB"/>
                              </w:rPr>
                              <w:t>sig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CDC99" id="Text Box 37" o:spid="_x0000_s1032" type="#_x0000_t202" style="position:absolute;margin-left:106.15pt;margin-top:.25pt;width:28.75pt;height:25.3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" filled="f" stroked="f">
                <v:textbox>
                  <w:txbxContent>
                    <w:p w14:paraId="79246AB2" w14:textId="77777777" w:rsidR="004B4BB0" w:rsidRPr="005B1A1A" w:rsidRDefault="004B4BB0" w:rsidP="004B4BB0">
                      <w:pPr>
                        <w:rPr>
                          <w:i/>
                        </w:rPr>
                      </w:pPr>
                      <w:r w:rsidRPr="005B1A1A">
                        <w:rPr>
                          <w:i/>
                          <w:sz w:val="24"/>
                          <w:szCs w:val="24"/>
                          <w:lang w:val="en-GB"/>
                        </w:rPr>
                        <w:t>sig</w:t>
                      </w:r>
                    </w:p>
                  </w:txbxContent>
                </v:textbox>
              </v:shape>
            </w:pict>
          </mc:Fallback>
        </mc:AlternateContent>
      </w:r>
    </w:p>
    <w:p w14:paraId="3EB4A66A" w14:textId="77777777" w:rsidR="004B4BB0" w:rsidRPr="0075414A" w:rsidRDefault="004B4BB0" w:rsidP="004B4BB0">
      <w:pPr>
        <w:rPr>
          <w:color w:val="auto"/>
        </w:rPr>
      </w:pP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57C8EF48" wp14:editId="52907E6A">
                <wp:simplePos x="0" y="0"/>
                <wp:positionH relativeFrom="column">
                  <wp:posOffset>1725930</wp:posOffset>
                </wp:positionH>
                <wp:positionV relativeFrom="paragraph">
                  <wp:posOffset>4792</wp:posOffset>
                </wp:positionV>
                <wp:extent cx="419100" cy="351790"/>
                <wp:effectExtent l="0" t="0" r="0" b="3810"/>
                <wp:wrapNone/>
                <wp:docPr id="10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51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51E1C5D" w14:textId="77777777" w:rsidR="004B4BB0" w:rsidRPr="0075414A" w:rsidRDefault="004B4BB0" w:rsidP="004B4BB0">
                            <w:pPr>
                              <w:rPr>
                                <w:i/>
                                <w:color w:val="auto"/>
                              </w:rPr>
                            </w:pPr>
                            <w:r w:rsidRPr="0075414A">
                              <w:rPr>
                                <w:i/>
                                <w:color w:val="auto"/>
                                <w:sz w:val="24"/>
                                <w:szCs w:val="24"/>
                                <w:lang w:val="en-GB"/>
                              </w:rPr>
                              <w:t>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8EF48" id="Text Box 40" o:spid="_x0000_s1033" type="#_x0000_t202" style="position:absolute;margin-left:135.9pt;margin-top:.4pt;width:33pt;height:27.7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" filled="f" stroked="f">
                <v:textbox>
                  <w:txbxContent>
                    <w:p w14:paraId="051E1C5D" w14:textId="77777777" w:rsidR="004B4BB0" w:rsidRPr="0075414A" w:rsidRDefault="004B4BB0" w:rsidP="004B4BB0">
                      <w:pPr>
                        <w:rPr>
                          <w:i/>
                          <w:color w:val="auto"/>
                        </w:rPr>
                      </w:pPr>
                      <w:r w:rsidRPr="0075414A">
                        <w:rPr>
                          <w:i/>
                          <w:color w:val="auto"/>
                          <w:sz w:val="24"/>
                          <w:szCs w:val="24"/>
                          <w:lang w:val="en-GB"/>
                        </w:rPr>
                        <w:t>me</w:t>
                      </w:r>
                    </w:p>
                  </w:txbxContent>
                </v:textbox>
              </v:shape>
            </w:pict>
          </mc:Fallback>
        </mc:AlternateContent>
      </w: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0C4E7982" wp14:editId="39983144">
                <wp:simplePos x="0" y="0"/>
                <wp:positionH relativeFrom="column">
                  <wp:posOffset>110199</wp:posOffset>
                </wp:positionH>
                <wp:positionV relativeFrom="paragraph">
                  <wp:posOffset>24130</wp:posOffset>
                </wp:positionV>
                <wp:extent cx="776605" cy="323850"/>
                <wp:effectExtent l="0" t="0" r="0" b="6350"/>
                <wp:wrapNone/>
                <wp:docPr id="101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60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F32CC43" w14:textId="77777777" w:rsidR="004B4BB0" w:rsidRPr="0075414A" w:rsidRDefault="004B4BB0" w:rsidP="004B4BB0">
                            <w:pPr>
                              <w:rPr>
                                <w:i/>
                                <w:color w:val="auto"/>
                              </w:rPr>
                            </w:pPr>
                            <w:proofErr w:type="spellStart"/>
                            <w:r w:rsidRPr="0075414A">
                              <w:rPr>
                                <w:i/>
                                <w:color w:val="auto"/>
                                <w:sz w:val="24"/>
                                <w:szCs w:val="24"/>
                                <w:lang w:val="en-GB"/>
                              </w:rPr>
                              <w:t>Schlauch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E7982" id="Text Box 38" o:spid="_x0000_s1034" type="#_x0000_t202" style="position:absolute;margin-left:8.7pt;margin-top:1.9pt;width:61.15pt;height:25.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" filled="f" stroked="f">
                <v:textbox>
                  <w:txbxContent>
                    <w:p w14:paraId="6F32CC43" w14:textId="77777777" w:rsidR="004B4BB0" w:rsidRPr="0075414A" w:rsidRDefault="004B4BB0" w:rsidP="004B4BB0">
                      <w:pPr>
                        <w:rPr>
                          <w:i/>
                          <w:color w:val="auto"/>
                        </w:rPr>
                      </w:pPr>
                      <w:proofErr w:type="spellStart"/>
                      <w:r w:rsidRPr="0075414A">
                        <w:rPr>
                          <w:i/>
                          <w:color w:val="auto"/>
                          <w:sz w:val="24"/>
                          <w:szCs w:val="24"/>
                          <w:lang w:val="en-GB"/>
                        </w:rPr>
                        <w:t>Schlauch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33610AF3" w14:textId="77777777" w:rsidR="004B4BB0" w:rsidRPr="0075414A" w:rsidRDefault="004B4BB0" w:rsidP="004B4BB0">
      <w:pPr>
        <w:rPr>
          <w:color w:val="auto"/>
        </w:rPr>
      </w:pP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1EA6CAA8" wp14:editId="7FB95769">
                <wp:simplePos x="0" y="0"/>
                <wp:positionH relativeFrom="column">
                  <wp:posOffset>1029970</wp:posOffset>
                </wp:positionH>
                <wp:positionV relativeFrom="paragraph">
                  <wp:posOffset>134620</wp:posOffset>
                </wp:positionV>
                <wp:extent cx="403860" cy="343535"/>
                <wp:effectExtent l="0" t="0" r="0" b="12065"/>
                <wp:wrapNone/>
                <wp:docPr id="102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AD31430" w14:textId="77777777" w:rsidR="004B4BB0" w:rsidRPr="0075414A" w:rsidRDefault="004B4BB0" w:rsidP="004B4BB0">
                            <w:pPr>
                              <w:rPr>
                                <w:i/>
                                <w:color w:val="auto"/>
                              </w:rPr>
                            </w:pPr>
                            <w:proofErr w:type="spellStart"/>
                            <w:r w:rsidRPr="0075414A">
                              <w:rPr>
                                <w:i/>
                                <w:color w:val="auto"/>
                                <w:sz w:val="24"/>
                                <w:szCs w:val="24"/>
                                <w:lang w:val="en-GB"/>
                              </w:rPr>
                              <w:t>mo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6CAA8" id="Text Box 39" o:spid="_x0000_s1035" type="#_x0000_t202" style="position:absolute;margin-left:81.1pt;margin-top:10.6pt;width:31.8pt;height:27.0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" filled="f" stroked="f">
                <v:textbox>
                  <w:txbxContent>
                    <w:p w14:paraId="0AD31430" w14:textId="77777777" w:rsidR="004B4BB0" w:rsidRPr="0075414A" w:rsidRDefault="004B4BB0" w:rsidP="004B4BB0">
                      <w:pPr>
                        <w:rPr>
                          <w:i/>
                          <w:color w:val="auto"/>
                        </w:rPr>
                      </w:pPr>
                      <w:proofErr w:type="spellStart"/>
                      <w:r w:rsidRPr="0075414A">
                        <w:rPr>
                          <w:i/>
                          <w:color w:val="auto"/>
                          <w:sz w:val="24"/>
                          <w:szCs w:val="24"/>
                          <w:lang w:val="en-GB"/>
                        </w:rPr>
                        <w:t>mo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2CEDC8F9" w14:textId="77777777" w:rsidR="004B4BB0" w:rsidRPr="0075414A" w:rsidRDefault="004B4BB0" w:rsidP="004B4BB0">
      <w:pPr>
        <w:rPr>
          <w:color w:val="auto"/>
        </w:rPr>
      </w:pP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045B42D2" wp14:editId="3C1F2684">
                <wp:simplePos x="0" y="0"/>
                <wp:positionH relativeFrom="column">
                  <wp:posOffset>1562851</wp:posOffset>
                </wp:positionH>
                <wp:positionV relativeFrom="paragraph">
                  <wp:posOffset>167351</wp:posOffset>
                </wp:positionV>
                <wp:extent cx="504825" cy="329565"/>
                <wp:effectExtent l="0" t="0" r="0" b="635"/>
                <wp:wrapNone/>
                <wp:docPr id="103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32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EBA3400" w14:textId="77777777" w:rsidR="004B4BB0" w:rsidRPr="0075414A" w:rsidRDefault="004B4BB0" w:rsidP="004B4BB0">
                            <w:pPr>
                              <w:rPr>
                                <w:i/>
                                <w:color w:val="auto"/>
                              </w:rPr>
                            </w:pPr>
                            <w:r w:rsidRPr="0075414A">
                              <w:rPr>
                                <w:i/>
                                <w:color w:val="auto"/>
                                <w:sz w:val="24"/>
                                <w:szCs w:val="24"/>
                              </w:rPr>
                              <w:t>Bech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B42D2" id="Text Box 44" o:spid="_x0000_s1036" type="#_x0000_t202" style="position:absolute;margin-left:123.05pt;margin-top:13.2pt;width:39.75pt;height:25.9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" filled="f" stroked="f">
                <v:textbox>
                  <w:txbxContent>
                    <w:p w14:paraId="5EBA3400" w14:textId="77777777" w:rsidR="004B4BB0" w:rsidRPr="0075414A" w:rsidRDefault="004B4BB0" w:rsidP="004B4BB0">
                      <w:pPr>
                        <w:rPr>
                          <w:i/>
                          <w:color w:val="auto"/>
                        </w:rPr>
                      </w:pPr>
                      <w:r w:rsidRPr="0075414A">
                        <w:rPr>
                          <w:i/>
                          <w:color w:val="auto"/>
                          <w:sz w:val="24"/>
                          <w:szCs w:val="24"/>
                        </w:rPr>
                        <w:t>Bech</w:t>
                      </w:r>
                    </w:p>
                  </w:txbxContent>
                </v:textbox>
              </v:shape>
            </w:pict>
          </mc:Fallback>
        </mc:AlternateContent>
      </w:r>
    </w:p>
    <w:p w14:paraId="3943B0E1" w14:textId="77777777" w:rsidR="004B4BB0" w:rsidRPr="0075414A" w:rsidRDefault="004B4BB0" w:rsidP="004B4BB0">
      <w:pPr>
        <w:rPr>
          <w:color w:val="auto"/>
        </w:rPr>
      </w:pP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12156096" wp14:editId="59270AAB">
                <wp:simplePos x="0" y="0"/>
                <wp:positionH relativeFrom="column">
                  <wp:posOffset>582410</wp:posOffset>
                </wp:positionH>
                <wp:positionV relativeFrom="paragraph">
                  <wp:posOffset>4849</wp:posOffset>
                </wp:positionV>
                <wp:extent cx="448888" cy="321310"/>
                <wp:effectExtent l="0" t="0" r="0" b="2540"/>
                <wp:wrapNone/>
                <wp:docPr id="104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8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869D78B" w14:textId="77777777" w:rsidR="004B4BB0" w:rsidRPr="005B1A1A" w:rsidRDefault="004B4BB0" w:rsidP="004B4BB0">
                            <w:pPr>
                              <w:rPr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  <w:lang w:val="en-GB"/>
                              </w:rPr>
                              <w:t>ver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56096" id="_x0000_s1037" type="#_x0000_t202" style="position:absolute;margin-left:45.85pt;margin-top:.4pt;width:35.35pt;height:25.3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" filled="f" stroked="f">
                <v:textbox>
                  <w:txbxContent>
                    <w:p w14:paraId="2869D78B" w14:textId="77777777" w:rsidR="004B4BB0" w:rsidRPr="005B1A1A" w:rsidRDefault="004B4BB0" w:rsidP="004B4BB0">
                      <w:pPr>
                        <w:rPr>
                          <w:i/>
                        </w:rPr>
                      </w:pPr>
                      <w:proofErr w:type="spellStart"/>
                      <w:r>
                        <w:rPr>
                          <w:i/>
                          <w:sz w:val="24"/>
                          <w:szCs w:val="24"/>
                          <w:lang w:val="en-GB"/>
                        </w:rPr>
                        <w:t>ver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4E578F5" w14:textId="77777777" w:rsidR="004B4BB0" w:rsidRPr="0075414A" w:rsidRDefault="004B4BB0" w:rsidP="004B4BB0">
      <w:pPr>
        <w:rPr>
          <w:color w:val="auto"/>
        </w:rPr>
      </w:pP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49D13A75" wp14:editId="7ABC6966">
                <wp:simplePos x="0" y="0"/>
                <wp:positionH relativeFrom="column">
                  <wp:posOffset>1189990</wp:posOffset>
                </wp:positionH>
                <wp:positionV relativeFrom="paragraph">
                  <wp:posOffset>92479</wp:posOffset>
                </wp:positionV>
                <wp:extent cx="489816" cy="321310"/>
                <wp:effectExtent l="0" t="0" r="0" b="2540"/>
                <wp:wrapNone/>
                <wp:docPr id="105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816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F7EA66A" w14:textId="77777777" w:rsidR="004B4BB0" w:rsidRPr="005B1A1A" w:rsidRDefault="004B4BB0" w:rsidP="004B4BB0">
                            <w:pPr>
                              <w:rPr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  <w:lang w:val="en-GB"/>
                              </w:rPr>
                              <w:t>pul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13A75" id="_x0000_s1038" type="#_x0000_t202" style="position:absolute;margin-left:93.7pt;margin-top:7.3pt;width:38.55pt;height:25.3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" filled="f" stroked="f">
                <v:textbox>
                  <w:txbxContent>
                    <w:p w14:paraId="7F7EA66A" w14:textId="77777777" w:rsidR="004B4BB0" w:rsidRPr="005B1A1A" w:rsidRDefault="004B4BB0" w:rsidP="004B4BB0">
                      <w:pPr>
                        <w:rPr>
                          <w:i/>
                        </w:rPr>
                      </w:pPr>
                      <w:proofErr w:type="spellStart"/>
                      <w:r>
                        <w:rPr>
                          <w:i/>
                          <w:sz w:val="24"/>
                          <w:szCs w:val="24"/>
                          <w:lang w:val="en-GB"/>
                        </w:rPr>
                        <w:t>pul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29247886" wp14:editId="773079ED">
                <wp:simplePos x="0" y="0"/>
                <wp:positionH relativeFrom="column">
                  <wp:posOffset>92710</wp:posOffset>
                </wp:positionH>
                <wp:positionV relativeFrom="paragraph">
                  <wp:posOffset>45720</wp:posOffset>
                </wp:positionV>
                <wp:extent cx="372745" cy="296545"/>
                <wp:effectExtent l="0" t="0" r="0" b="8255"/>
                <wp:wrapNone/>
                <wp:docPr id="106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74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8C3362E" w14:textId="77777777" w:rsidR="004B4BB0" w:rsidRPr="0075414A" w:rsidRDefault="004B4BB0" w:rsidP="004B4BB0">
                            <w:pPr>
                              <w:rPr>
                                <w:i/>
                                <w:color w:val="auto"/>
                              </w:rPr>
                            </w:pPr>
                            <w:r w:rsidRPr="0075414A">
                              <w:rPr>
                                <w:i/>
                                <w:color w:val="auto"/>
                                <w:sz w:val="24"/>
                                <w:szCs w:val="24"/>
                                <w:lang w:val="en-GB"/>
                              </w:rPr>
                              <w:t>Fla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47886" id="Text Box 45" o:spid="_x0000_s1039" type="#_x0000_t202" style="position:absolute;margin-left:7.3pt;margin-top:3.6pt;width:29.35pt;height:23.3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" filled="f" stroked="f">
                <v:textbox>
                  <w:txbxContent>
                    <w:p w14:paraId="38C3362E" w14:textId="77777777" w:rsidR="004B4BB0" w:rsidRPr="0075414A" w:rsidRDefault="004B4BB0" w:rsidP="004B4BB0">
                      <w:pPr>
                        <w:rPr>
                          <w:i/>
                          <w:color w:val="auto"/>
                        </w:rPr>
                      </w:pPr>
                      <w:r w:rsidRPr="0075414A">
                        <w:rPr>
                          <w:i/>
                          <w:color w:val="auto"/>
                          <w:sz w:val="24"/>
                          <w:szCs w:val="24"/>
                          <w:lang w:val="en-GB"/>
                        </w:rPr>
                        <w:t>Fla</w:t>
                      </w:r>
                    </w:p>
                  </w:txbxContent>
                </v:textbox>
              </v:shape>
            </w:pict>
          </mc:Fallback>
        </mc:AlternateContent>
      </w:r>
    </w:p>
    <w:p w14:paraId="225E4B50" w14:textId="77777777" w:rsidR="004B4BB0" w:rsidRPr="0075414A" w:rsidRDefault="004B4BB0" w:rsidP="004B4BB0">
      <w:pPr>
        <w:rPr>
          <w:color w:val="auto"/>
        </w:rPr>
      </w:pP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19C283B8" wp14:editId="5643DED1">
                <wp:simplePos x="0" y="0"/>
                <wp:positionH relativeFrom="column">
                  <wp:posOffset>700405</wp:posOffset>
                </wp:positionH>
                <wp:positionV relativeFrom="paragraph">
                  <wp:posOffset>146050</wp:posOffset>
                </wp:positionV>
                <wp:extent cx="466090" cy="339090"/>
                <wp:effectExtent l="0" t="0" r="0" b="0"/>
                <wp:wrapThrough wrapText="bothSides">
                  <wp:wrapPolygon edited="0">
                    <wp:start x="1177" y="0"/>
                    <wp:lineTo x="1177" y="19416"/>
                    <wp:lineTo x="18834" y="19416"/>
                    <wp:lineTo x="18834" y="0"/>
                    <wp:lineTo x="1177" y="0"/>
                  </wp:wrapPolygon>
                </wp:wrapThrough>
                <wp:docPr id="107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09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4025E59" w14:textId="77777777" w:rsidR="004B4BB0" w:rsidRPr="005B1A1A" w:rsidRDefault="004B4BB0" w:rsidP="004B4BB0">
                            <w:pPr>
                              <w:rPr>
                                <w:i/>
                              </w:rPr>
                            </w:pPr>
                            <w:proofErr w:type="spellStart"/>
                            <w:r w:rsidRPr="005B1A1A">
                              <w:rPr>
                                <w:i/>
                                <w:sz w:val="24"/>
                                <w:szCs w:val="24"/>
                              </w:rPr>
                              <w:t>ter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283B8" id="Text Box 46" o:spid="_x0000_s1040" type="#_x0000_t202" style="position:absolute;margin-left:55.15pt;margin-top:11.5pt;width:36.7pt;height:26.7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" filled="f" stroked="f">
                <v:textbox>
                  <w:txbxContent>
                    <w:p w14:paraId="34025E59" w14:textId="77777777" w:rsidR="004B4BB0" w:rsidRPr="005B1A1A" w:rsidRDefault="004B4BB0" w:rsidP="004B4BB0">
                      <w:pPr>
                        <w:rPr>
                          <w:i/>
                        </w:rPr>
                      </w:pPr>
                      <w:proofErr w:type="spellStart"/>
                      <w:r w:rsidRPr="005B1A1A">
                        <w:rPr>
                          <w:i/>
                          <w:sz w:val="24"/>
                          <w:szCs w:val="24"/>
                        </w:rPr>
                        <w:t>ter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04C7E1E1" wp14:editId="03312213">
                <wp:simplePos x="0" y="0"/>
                <wp:positionH relativeFrom="column">
                  <wp:posOffset>1676400</wp:posOffset>
                </wp:positionH>
                <wp:positionV relativeFrom="paragraph">
                  <wp:posOffset>64135</wp:posOffset>
                </wp:positionV>
                <wp:extent cx="342265" cy="338455"/>
                <wp:effectExtent l="0" t="0" r="0" b="0"/>
                <wp:wrapThrough wrapText="bothSides">
                  <wp:wrapPolygon edited="0">
                    <wp:start x="1603" y="0"/>
                    <wp:lineTo x="1603" y="19452"/>
                    <wp:lineTo x="17633" y="19452"/>
                    <wp:lineTo x="17633" y="0"/>
                    <wp:lineTo x="1603" y="0"/>
                  </wp:wrapPolygon>
                </wp:wrapThrough>
                <wp:docPr id="108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265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9EA5BCA" w14:textId="77777777" w:rsidR="004B4BB0" w:rsidRPr="005B1A1A" w:rsidRDefault="004B4BB0" w:rsidP="004B4BB0">
                            <w:pPr>
                              <w:rPr>
                                <w:i/>
                              </w:rPr>
                            </w:pPr>
                            <w:r w:rsidRPr="005B1A1A">
                              <w:rPr>
                                <w:i/>
                                <w:sz w:val="24"/>
                                <w:szCs w:val="24"/>
                              </w:rPr>
                              <w:t>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7E1E1" id="Text Box 47" o:spid="_x0000_s1041" type="#_x0000_t202" style="position:absolute;margin-left:132pt;margin-top:5.05pt;width:26.95pt;height:26.6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" filled="f" stroked="f">
                <v:textbox>
                  <w:txbxContent>
                    <w:p w14:paraId="59EA5BCA" w14:textId="77777777" w:rsidR="004B4BB0" w:rsidRPr="005B1A1A" w:rsidRDefault="004B4BB0" w:rsidP="004B4BB0">
                      <w:pPr>
                        <w:rPr>
                          <w:i/>
                        </w:rPr>
                      </w:pPr>
                      <w:r w:rsidRPr="005B1A1A">
                        <w:rPr>
                          <w:i/>
                          <w:sz w:val="24"/>
                          <w:szCs w:val="24"/>
                        </w:rPr>
                        <w:t>Es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67BFCBA" w14:textId="77777777" w:rsidR="004B4BB0" w:rsidRPr="0075414A" w:rsidRDefault="004B4BB0" w:rsidP="004B4BB0">
      <w:pPr>
        <w:rPr>
          <w:color w:val="auto"/>
        </w:rPr>
      </w:pPr>
    </w:p>
    <w:p w14:paraId="2D9B3C0B" w14:textId="77777777" w:rsidR="004B4BB0" w:rsidRDefault="004B4BB0" w:rsidP="004B4BB0"/>
    <w:p w14:paraId="608A6A73" w14:textId="40B855D5" w:rsidR="00D54D23" w:rsidRPr="00D54D23" w:rsidRDefault="004B4BB0" w:rsidP="00B65246">
      <w:pPr>
        <w:pStyle w:val="berschrift3"/>
      </w:pPr>
      <w:r>
        <w:br/>
      </w:r>
      <w:r w:rsidR="00D54D23" w:rsidRPr="00D54D23">
        <w:t>Versuchs-Beschreibung:</w:t>
      </w:r>
      <w:r w:rsidR="00D54D23">
        <w:br/>
      </w:r>
    </w:p>
    <w:p w14:paraId="3922A88D" w14:textId="02E4D8EB" w:rsidR="007A3F19" w:rsidRDefault="00D54D23" w:rsidP="00A51A42">
      <w:pPr>
        <w:tabs>
          <w:tab w:val="clear" w:pos="5670"/>
          <w:tab w:val="left" w:pos="6096"/>
          <w:tab w:val="left" w:pos="6804"/>
        </w:tabs>
        <w:spacing w:line="480" w:lineRule="auto"/>
        <w:rPr>
          <w:rStyle w:val="unterstrichen"/>
        </w:rPr>
      </w:pPr>
      <w:r w:rsidRPr="00D54D23">
        <w:t>Eine Lampe hat über de</w:t>
      </w:r>
      <w:r w:rsidR="002F0D62">
        <w:t>m Becher</w:t>
      </w:r>
      <w:r w:rsidRPr="00D54D23">
        <w:t xml:space="preserve"> geleuchtet. Wir haben die </w:t>
      </w:r>
      <w:r>
        <w:rPr>
          <w:rStyle w:val="unterstrichen"/>
        </w:rPr>
        <w:tab/>
      </w:r>
      <w:r>
        <w:rPr>
          <w:rStyle w:val="unterstrichen"/>
        </w:rPr>
        <w:tab/>
      </w:r>
      <w:r w:rsidR="00803A6B">
        <w:rPr>
          <w:rStyle w:val="unterstrichen"/>
        </w:rPr>
        <w:tab/>
      </w:r>
      <w:r w:rsidR="00000EBE">
        <w:rPr>
          <w:rStyle w:val="unterstrichen"/>
        </w:rPr>
        <w:t>_</w:t>
      </w:r>
      <w:r w:rsidR="002B40A5">
        <w:rPr>
          <w:rStyle w:val="unterstrichen"/>
        </w:rPr>
        <w:t xml:space="preserve">                          </w:t>
      </w:r>
      <w:r w:rsidR="00000EBE">
        <w:rPr>
          <w:rStyle w:val="unterstrichen"/>
        </w:rPr>
        <w:t>____</w:t>
      </w:r>
      <w:r w:rsidR="00B67AFA">
        <w:rPr>
          <w:rStyle w:val="unterstrichen"/>
        </w:rPr>
        <w:t xml:space="preserve"> </w:t>
      </w:r>
      <w:r w:rsidRPr="00D54D23">
        <w:t>i</w:t>
      </w:r>
      <w:r w:rsidR="00000EBE">
        <w:t>m Becher</w:t>
      </w:r>
      <w:r w:rsidRPr="00D54D23">
        <w:t xml:space="preserve"> gemessen. Die Temperatur blieb konstant bei </w:t>
      </w:r>
      <w:r w:rsidR="007A3F19">
        <w:rPr>
          <w:rStyle w:val="unterstrichen"/>
        </w:rPr>
        <w:tab/>
      </w:r>
      <w:r w:rsidR="00E83225">
        <w:rPr>
          <w:rStyle w:val="unterstrichen"/>
        </w:rPr>
        <w:t>_____</w:t>
      </w:r>
      <w:r w:rsidR="003032B4">
        <w:rPr>
          <w:rStyle w:val="unterstrichen"/>
        </w:rPr>
        <w:t>___</w:t>
      </w:r>
      <w:r w:rsidR="00E83225">
        <w:rPr>
          <w:rStyle w:val="unterstrichen"/>
        </w:rPr>
        <w:t>______</w:t>
      </w:r>
      <w:r w:rsidRPr="00D54D23">
        <w:t xml:space="preserve">°C. </w:t>
      </w:r>
      <w:r w:rsidR="00AB1A5A">
        <w:t>W</w:t>
      </w:r>
      <w:r w:rsidRPr="00D54D23">
        <w:t>ir</w:t>
      </w:r>
      <w:r w:rsidR="00D2185E">
        <w:t xml:space="preserve"> </w:t>
      </w:r>
      <w:r w:rsidR="00AB1A5A">
        <w:t xml:space="preserve">haben </w:t>
      </w:r>
      <w:r w:rsidR="00D2185E">
        <w:t>Backpulver und</w:t>
      </w:r>
      <w:r w:rsidRPr="00D54D23">
        <w:t xml:space="preserve"> </w:t>
      </w:r>
      <w:r w:rsidR="007A3F19">
        <w:rPr>
          <w:rStyle w:val="unterstrichen"/>
        </w:rPr>
        <w:tab/>
      </w:r>
      <w:r w:rsidR="00AB1A5A">
        <w:rPr>
          <w:rStyle w:val="unterstrichen"/>
        </w:rPr>
        <w:t>_________</w:t>
      </w:r>
      <w:r w:rsidR="00236032">
        <w:rPr>
          <w:rStyle w:val="unterstrichen"/>
        </w:rPr>
        <w:tab/>
      </w:r>
      <w:r w:rsidR="002B40A5">
        <w:rPr>
          <w:rStyle w:val="unterstrichen"/>
        </w:rPr>
        <w:tab/>
      </w:r>
      <w:r w:rsidRPr="00D54D23">
        <w:t xml:space="preserve"> in die Flasche gefüllt. Diese Mischung hat </w:t>
      </w:r>
      <w:r w:rsidR="006A3CF4" w:rsidRPr="00305D45">
        <w:rPr>
          <w:rStyle w:val="unterstrichen"/>
        </w:rPr>
        <w:tab/>
      </w:r>
      <w:r w:rsidR="007A3F19">
        <w:rPr>
          <w:rStyle w:val="unterstrichen"/>
        </w:rPr>
        <w:tab/>
      </w:r>
      <w:r w:rsidR="002B40A5">
        <w:rPr>
          <w:rStyle w:val="unterstrichen"/>
        </w:rPr>
        <w:t xml:space="preserve">     </w:t>
      </w:r>
      <w:r w:rsidR="00530B39">
        <w:rPr>
          <w:rStyle w:val="unterstrichen"/>
        </w:rPr>
        <w:t xml:space="preserve"> </w:t>
      </w:r>
      <w:r w:rsidRPr="00D54D23">
        <w:t xml:space="preserve">produziert, </w:t>
      </w:r>
      <w:proofErr w:type="gramStart"/>
      <w:r w:rsidRPr="00D54D23">
        <w:t>das</w:t>
      </w:r>
      <w:proofErr w:type="gramEnd"/>
      <w:r w:rsidRPr="00D54D23">
        <w:t xml:space="preserve"> wir durch </w:t>
      </w:r>
      <w:r w:rsidR="000166AF">
        <w:t>einen</w:t>
      </w:r>
      <w:r w:rsidRPr="00D54D23">
        <w:t xml:space="preserve"> </w:t>
      </w:r>
      <w:r w:rsidR="00B32275">
        <w:rPr>
          <w:rStyle w:val="unterstrichen"/>
        </w:rPr>
        <w:tab/>
      </w:r>
      <w:r w:rsidR="00B32275">
        <w:rPr>
          <w:rStyle w:val="unterstrichen"/>
        </w:rPr>
        <w:tab/>
      </w:r>
      <w:r w:rsidR="00B32275">
        <w:rPr>
          <w:rStyle w:val="unterstrichen"/>
        </w:rPr>
        <w:tab/>
      </w:r>
      <w:r w:rsidR="00B32275">
        <w:rPr>
          <w:rStyle w:val="unterstrichen"/>
        </w:rPr>
        <w:tab/>
      </w:r>
      <w:r w:rsidR="002B40A5">
        <w:rPr>
          <w:rStyle w:val="unterstrichen"/>
        </w:rPr>
        <w:tab/>
      </w:r>
      <w:r w:rsidR="002D145E">
        <w:t xml:space="preserve"> </w:t>
      </w:r>
      <w:r w:rsidR="000166AF">
        <w:t xml:space="preserve">in den Becher geleitet haben. </w:t>
      </w:r>
      <w:r w:rsidR="002D145E">
        <w:t>Ein Streichholz kann in CO</w:t>
      </w:r>
      <w:r w:rsidR="002D145E" w:rsidRPr="009E0B9A">
        <w:rPr>
          <w:vertAlign w:val="subscript"/>
        </w:rPr>
        <w:t>2</w:t>
      </w:r>
      <w:r w:rsidR="002D145E">
        <w:t xml:space="preserve"> nicht </w:t>
      </w:r>
      <w:r w:rsidR="002D145E">
        <w:rPr>
          <w:rStyle w:val="unterstrichen"/>
        </w:rPr>
        <w:tab/>
      </w:r>
      <w:r w:rsidR="002D145E">
        <w:rPr>
          <w:rStyle w:val="unterstrichen"/>
        </w:rPr>
        <w:tab/>
      </w:r>
      <w:r w:rsidR="002D145E">
        <w:rPr>
          <w:rStyle w:val="unterstrichen"/>
        </w:rPr>
        <w:tab/>
      </w:r>
      <w:r w:rsidR="001A273D">
        <w:rPr>
          <w:rStyle w:val="unterstrichen"/>
        </w:rPr>
        <w:tab/>
      </w:r>
      <w:r w:rsidR="002D145E" w:rsidRPr="009E0B9A">
        <w:t xml:space="preserve"> - </w:t>
      </w:r>
      <w:r w:rsidR="002D145E">
        <w:t>das zeigte</w:t>
      </w:r>
      <w:r w:rsidR="002D145E" w:rsidRPr="009E0B9A">
        <w:t xml:space="preserve">, dass im Aquarium keine normale Luft </w:t>
      </w:r>
      <w:r w:rsidR="002D145E">
        <w:t>war</w:t>
      </w:r>
      <w:r w:rsidR="002D145E" w:rsidRPr="009E0B9A">
        <w:t xml:space="preserve">. </w:t>
      </w:r>
      <w:r w:rsidRPr="00D54D23">
        <w:t>Wir konnten beobachten, dass die Temperatur i</w:t>
      </w:r>
      <w:r w:rsidR="00DC7B0C">
        <w:t>m</w:t>
      </w:r>
      <w:r w:rsidRPr="00D54D23">
        <w:t xml:space="preserve"> </w:t>
      </w:r>
      <w:r w:rsidR="007A3F19">
        <w:rPr>
          <w:rStyle w:val="unterstrichen"/>
        </w:rPr>
        <w:tab/>
      </w:r>
      <w:r w:rsidR="00DC7B0C">
        <w:rPr>
          <w:rStyle w:val="unterstrichen"/>
        </w:rPr>
        <w:tab/>
      </w:r>
      <w:r w:rsidR="0090366E">
        <w:rPr>
          <w:rStyle w:val="unterstrichen"/>
        </w:rPr>
        <w:tab/>
      </w:r>
      <w:r w:rsidR="0090366E">
        <w:rPr>
          <w:rStyle w:val="unterstrichen"/>
        </w:rPr>
        <w:tab/>
      </w:r>
      <w:r w:rsidRPr="00D54D23">
        <w:t xml:space="preserve"> stetig</w:t>
      </w:r>
      <w:r w:rsidR="00DC7B0C">
        <w:t xml:space="preserve"> </w:t>
      </w:r>
      <w:r w:rsidR="007A3F19">
        <w:rPr>
          <w:rStyle w:val="unterstrichen"/>
        </w:rPr>
        <w:tab/>
      </w:r>
      <w:r w:rsidR="00356701">
        <w:rPr>
          <w:rStyle w:val="unterstrichen"/>
        </w:rPr>
        <w:t xml:space="preserve">                 </w:t>
      </w:r>
      <w:proofErr w:type="gramStart"/>
      <w:r w:rsidR="00356701">
        <w:rPr>
          <w:rStyle w:val="unterstrichen"/>
        </w:rPr>
        <w:t xml:space="preserve">  </w:t>
      </w:r>
      <w:r w:rsidRPr="00356701">
        <w:rPr>
          <w:rStyle w:val="unterstrichen"/>
        </w:rPr>
        <w:t>.</w:t>
      </w:r>
      <w:proofErr w:type="gramEnd"/>
      <w:r w:rsidRPr="00356701">
        <w:rPr>
          <w:rStyle w:val="unterstrichen"/>
        </w:rPr>
        <w:t xml:space="preserve"> </w:t>
      </w:r>
      <w:r w:rsidR="00A51A42">
        <w:t xml:space="preserve">Solange </w:t>
      </w:r>
      <w:r w:rsidR="00A51A42" w:rsidRPr="00D54D23">
        <w:t>CO</w:t>
      </w:r>
      <w:r w:rsidR="00A51A42" w:rsidRPr="002F79BE">
        <w:rPr>
          <w:vertAlign w:val="subscript"/>
        </w:rPr>
        <w:t>2</w:t>
      </w:r>
      <w:r w:rsidR="00A51A42">
        <w:t xml:space="preserve"> im Aquarium war, blieb die Temperatur hoch (bis </w:t>
      </w:r>
      <w:r w:rsidR="00A51A42">
        <w:rPr>
          <w:rStyle w:val="unterstrichen"/>
        </w:rPr>
        <w:tab/>
        <w:t xml:space="preserve">      </w:t>
      </w:r>
      <w:r w:rsidR="00356701">
        <w:rPr>
          <w:rStyle w:val="unterstrichen"/>
        </w:rPr>
        <w:t xml:space="preserve">      </w:t>
      </w:r>
      <w:r w:rsidR="00A51A42">
        <w:rPr>
          <w:rStyle w:val="unterstrichen"/>
        </w:rPr>
        <w:t xml:space="preserve">   </w:t>
      </w:r>
      <w:r w:rsidR="00A51A42" w:rsidRPr="00D54D23">
        <w:t>°C).</w:t>
      </w:r>
    </w:p>
    <w:tbl>
      <w:tblPr>
        <w:tblW w:w="8766" w:type="dxa"/>
        <w:tblBorders>
          <w:left w:val="single" w:sz="18" w:space="0" w:color="FFFFFF"/>
          <w:right w:val="single" w:sz="18" w:space="0" w:color="FFFFFF"/>
          <w:insideH w:val="single" w:sz="2" w:space="0" w:color="FFFFFF" w:themeColor="background1"/>
          <w:insideV w:val="single" w:sz="2" w:space="0" w:color="FFFFFF" w:themeColor="background1"/>
        </w:tblBorders>
        <w:tblCellMar>
          <w:top w:w="108" w:type="dxa"/>
        </w:tblCellMar>
        <w:tblLook w:val="04A0" w:firstRow="1" w:lastRow="0" w:firstColumn="1" w:lastColumn="0" w:noHBand="0" w:noVBand="1"/>
      </w:tblPr>
      <w:tblGrid>
        <w:gridCol w:w="970"/>
        <w:gridCol w:w="1417"/>
        <w:gridCol w:w="992"/>
        <w:gridCol w:w="851"/>
        <w:gridCol w:w="1134"/>
        <w:gridCol w:w="1134"/>
        <w:gridCol w:w="2268"/>
      </w:tblGrid>
      <w:tr w:rsidR="00541729" w14:paraId="1002F704" w14:textId="77777777" w:rsidTr="00541729">
        <w:trPr>
          <w:trHeight w:val="299"/>
        </w:trPr>
        <w:tc>
          <w:tcPr>
            <w:tcW w:w="970" w:type="dxa"/>
            <w:shd w:val="clear" w:color="auto" w:fill="D6E6B1"/>
            <w:tcMar>
              <w:top w:w="147" w:type="dxa"/>
              <w:bottom w:w="0" w:type="dxa"/>
            </w:tcMar>
            <w:vAlign w:val="center"/>
          </w:tcPr>
          <w:p w14:paraId="01A8FCD9" w14:textId="77777777" w:rsidR="002D145E" w:rsidRPr="005B1A1A" w:rsidRDefault="002D145E" w:rsidP="007A3F19">
            <w:pPr>
              <w:jc w:val="center"/>
              <w:rPr>
                <w:i/>
              </w:rPr>
            </w:pPr>
            <w:r w:rsidRPr="005B1A1A">
              <w:rPr>
                <w:i/>
              </w:rPr>
              <w:t>stieg</w:t>
            </w:r>
          </w:p>
        </w:tc>
        <w:tc>
          <w:tcPr>
            <w:tcW w:w="1417" w:type="dxa"/>
            <w:shd w:val="clear" w:color="auto" w:fill="D6E6B1"/>
            <w:tcMar>
              <w:top w:w="147" w:type="dxa"/>
              <w:bottom w:w="0" w:type="dxa"/>
            </w:tcMar>
            <w:vAlign w:val="center"/>
          </w:tcPr>
          <w:p w14:paraId="4AF8B938" w14:textId="77777777" w:rsidR="002D145E" w:rsidRPr="005B1A1A" w:rsidRDefault="002D145E" w:rsidP="007A3F19">
            <w:pPr>
              <w:jc w:val="center"/>
              <w:rPr>
                <w:i/>
              </w:rPr>
            </w:pPr>
            <w:r w:rsidRPr="005B1A1A">
              <w:rPr>
                <w:i/>
              </w:rPr>
              <w:t>Temperatur</w:t>
            </w:r>
          </w:p>
        </w:tc>
        <w:tc>
          <w:tcPr>
            <w:tcW w:w="992" w:type="dxa"/>
            <w:shd w:val="clear" w:color="auto" w:fill="D6E6B1"/>
            <w:tcMar>
              <w:top w:w="147" w:type="dxa"/>
              <w:bottom w:w="0" w:type="dxa"/>
            </w:tcMar>
            <w:vAlign w:val="center"/>
          </w:tcPr>
          <w:p w14:paraId="42E66F83" w14:textId="7842062E" w:rsidR="002D145E" w:rsidRPr="005B1A1A" w:rsidRDefault="002D145E" w:rsidP="007A3F19">
            <w:pPr>
              <w:jc w:val="center"/>
              <w:rPr>
                <w:i/>
              </w:rPr>
            </w:pPr>
            <w:r>
              <w:rPr>
                <w:i/>
              </w:rPr>
              <w:t>Becher</w:t>
            </w:r>
          </w:p>
        </w:tc>
        <w:tc>
          <w:tcPr>
            <w:tcW w:w="851" w:type="dxa"/>
            <w:shd w:val="clear" w:color="auto" w:fill="D6E6B1"/>
            <w:tcMar>
              <w:top w:w="147" w:type="dxa"/>
              <w:bottom w:w="0" w:type="dxa"/>
            </w:tcMar>
            <w:vAlign w:val="center"/>
          </w:tcPr>
          <w:p w14:paraId="1D50D58D" w14:textId="77777777" w:rsidR="002D145E" w:rsidRPr="005B1A1A" w:rsidRDefault="002D145E" w:rsidP="007A3F19">
            <w:pPr>
              <w:jc w:val="center"/>
              <w:rPr>
                <w:i/>
              </w:rPr>
            </w:pPr>
            <w:r w:rsidRPr="005B1A1A">
              <w:rPr>
                <w:i/>
              </w:rPr>
              <w:t>Essig</w:t>
            </w:r>
          </w:p>
        </w:tc>
        <w:tc>
          <w:tcPr>
            <w:tcW w:w="1134" w:type="dxa"/>
            <w:shd w:val="clear" w:color="auto" w:fill="D6E6B1"/>
            <w:tcMar>
              <w:top w:w="147" w:type="dxa"/>
              <w:bottom w:w="0" w:type="dxa"/>
            </w:tcMar>
            <w:vAlign w:val="center"/>
          </w:tcPr>
          <w:p w14:paraId="411D3759" w14:textId="77777777" w:rsidR="002D145E" w:rsidRPr="005B1A1A" w:rsidRDefault="002D145E" w:rsidP="007A3F19">
            <w:pPr>
              <w:jc w:val="center"/>
              <w:rPr>
                <w:i/>
              </w:rPr>
            </w:pPr>
            <w:r w:rsidRPr="005B1A1A">
              <w:rPr>
                <w:i/>
              </w:rPr>
              <w:t>Schlauch</w:t>
            </w:r>
          </w:p>
        </w:tc>
        <w:tc>
          <w:tcPr>
            <w:tcW w:w="1134" w:type="dxa"/>
            <w:shd w:val="clear" w:color="auto" w:fill="D6E6B1"/>
          </w:tcPr>
          <w:p w14:paraId="77F6939E" w14:textId="1620A3F9" w:rsidR="002D145E" w:rsidRDefault="002D145E" w:rsidP="007A3F19">
            <w:pPr>
              <w:jc w:val="center"/>
              <w:rPr>
                <w:i/>
              </w:rPr>
            </w:pPr>
            <w:r>
              <w:rPr>
                <w:i/>
              </w:rPr>
              <w:t>brennen</w:t>
            </w:r>
          </w:p>
        </w:tc>
        <w:tc>
          <w:tcPr>
            <w:tcW w:w="2268" w:type="dxa"/>
            <w:shd w:val="clear" w:color="auto" w:fill="D6E6B1"/>
            <w:tcMar>
              <w:top w:w="147" w:type="dxa"/>
              <w:bottom w:w="0" w:type="dxa"/>
            </w:tcMar>
            <w:vAlign w:val="center"/>
          </w:tcPr>
          <w:p w14:paraId="18E122DB" w14:textId="35A4379F" w:rsidR="002D145E" w:rsidRPr="005B1A1A" w:rsidRDefault="002D145E" w:rsidP="007A3F19">
            <w:pPr>
              <w:jc w:val="center"/>
              <w:rPr>
                <w:i/>
              </w:rPr>
            </w:pPr>
            <w:r>
              <w:rPr>
                <w:i/>
              </w:rPr>
              <w:t>CO</w:t>
            </w:r>
            <w:r w:rsidRPr="00F948CD">
              <w:rPr>
                <w:i/>
                <w:vertAlign w:val="subscript"/>
              </w:rPr>
              <w:t>2</w:t>
            </w:r>
            <w:r>
              <w:rPr>
                <w:i/>
              </w:rPr>
              <w:t xml:space="preserve"> (</w:t>
            </w:r>
            <w:r w:rsidRPr="005B1A1A">
              <w:rPr>
                <w:i/>
              </w:rPr>
              <w:t>Kohlen</w:t>
            </w:r>
            <w:r>
              <w:rPr>
                <w:i/>
              </w:rPr>
              <w:t>stoff</w:t>
            </w:r>
            <w:r w:rsidRPr="005B1A1A">
              <w:rPr>
                <w:i/>
              </w:rPr>
              <w:t>dioxid</w:t>
            </w:r>
            <w:r>
              <w:rPr>
                <w:i/>
              </w:rPr>
              <w:t>)</w:t>
            </w:r>
            <w:r w:rsidRPr="005B1A1A">
              <w:rPr>
                <w:i/>
              </w:rPr>
              <w:t xml:space="preserve"> </w:t>
            </w:r>
          </w:p>
        </w:tc>
      </w:tr>
    </w:tbl>
    <w:p w14:paraId="5CCB048E" w14:textId="77777777" w:rsidR="007A3F19" w:rsidRDefault="007A3F19" w:rsidP="007A3F19">
      <w:pPr>
        <w:rPr>
          <w:rStyle w:val="unterstrichen"/>
        </w:rPr>
      </w:pPr>
    </w:p>
    <w:p w14:paraId="25AD9C28" w14:textId="31493067" w:rsidR="00447114" w:rsidRDefault="007D01C6" w:rsidP="00447114">
      <w:pPr>
        <w:pStyle w:val="berschrift1"/>
        <w:rPr>
          <w:lang w:eastAsia="de-DE"/>
        </w:rPr>
      </w:pPr>
      <w:r>
        <w:rPr>
          <w:lang w:eastAsia="de-DE"/>
        </w:rPr>
        <w:lastRenderedPageBreak/>
        <w:t>Lösung</w:t>
      </w:r>
      <w:r w:rsidR="00B752CF">
        <w:rPr>
          <w:lang w:eastAsia="de-DE"/>
        </w:rPr>
        <w:t>:</w:t>
      </w:r>
      <w:r>
        <w:rPr>
          <w:lang w:eastAsia="de-DE"/>
        </w:rPr>
        <w:t xml:space="preserve"> </w:t>
      </w:r>
      <w:r w:rsidR="00447114">
        <w:rPr>
          <w:lang w:eastAsia="de-DE"/>
        </w:rPr>
        <w:t>CO</w:t>
      </w:r>
      <w:r w:rsidR="00447114" w:rsidRPr="00751D9B">
        <w:rPr>
          <w:vertAlign w:val="subscript"/>
          <w:lang w:eastAsia="de-DE"/>
        </w:rPr>
        <w:t>2</w:t>
      </w:r>
      <w:r w:rsidR="00447114">
        <w:rPr>
          <w:lang w:eastAsia="de-DE"/>
        </w:rPr>
        <w:t>-Experiment</w:t>
      </w:r>
      <w:r w:rsidR="00832139">
        <w:rPr>
          <w:lang w:eastAsia="de-DE"/>
        </w:rPr>
        <w:t xml:space="preserve"> - </w:t>
      </w:r>
      <w:r w:rsidR="0017215E" w:rsidRPr="00C01EB0">
        <w:t>Variante Essig und N</w:t>
      </w:r>
      <w:r w:rsidR="0017215E">
        <w:t>atron</w:t>
      </w:r>
      <w:r w:rsidR="0017215E">
        <w:rPr>
          <w:lang w:eastAsia="de-DE"/>
        </w:rPr>
        <w:t xml:space="preserve"> </w:t>
      </w:r>
    </w:p>
    <w:p w14:paraId="104C7F47" w14:textId="071746A9" w:rsidR="00447114" w:rsidRPr="00D54D23" w:rsidRDefault="00447114" w:rsidP="00447114">
      <w:r w:rsidRPr="00D54D23">
        <w:rPr>
          <w:rStyle w:val="berschrift2Zchn"/>
        </w:rPr>
        <w:br/>
      </w:r>
      <w:r w:rsidRPr="00D54D23">
        <w:t>Erwärmt sich die Atmosphäre, wenn mehr Kohlendioxid (CO</w:t>
      </w:r>
      <w:r w:rsidRPr="009B2100">
        <w:rPr>
          <w:vertAlign w:val="subscript"/>
        </w:rPr>
        <w:t>2</w:t>
      </w:r>
      <w:r w:rsidRPr="00D54D23">
        <w:t xml:space="preserve">) </w:t>
      </w:r>
      <w:r w:rsidR="00FF0F43">
        <w:t>darin</w:t>
      </w:r>
      <w:r w:rsidRPr="00D54D23">
        <w:t xml:space="preserve"> ist?</w:t>
      </w:r>
      <w:r>
        <w:br/>
      </w:r>
    </w:p>
    <w:p w14:paraId="1F20DDDF" w14:textId="77777777" w:rsidR="00F15385" w:rsidRPr="00D54D23" w:rsidRDefault="00F15385" w:rsidP="00F15385">
      <w:r>
        <w:rPr>
          <w:rStyle w:val="berschrift2Zchn"/>
        </w:rPr>
        <w:t>Aufgabe</w:t>
      </w:r>
      <w:r w:rsidRPr="00D54D23">
        <w:rPr>
          <w:rStyle w:val="berschrift2Zchn"/>
        </w:rPr>
        <w:t>:</w:t>
      </w:r>
      <w:r w:rsidRPr="00D54D23">
        <w:t xml:space="preserve"> </w:t>
      </w:r>
      <w:r>
        <w:br/>
      </w:r>
      <w:proofErr w:type="gramStart"/>
      <w:r w:rsidRPr="00D54D23">
        <w:t>Setze</w:t>
      </w:r>
      <w:proofErr w:type="gramEnd"/>
      <w:r w:rsidRPr="00D54D23">
        <w:t xml:space="preserve"> die Silben zusammen. Sie bilden die Materialien, die wir im Experiment verwendet haben. Trage die Materialien in die Tabelle ein.</w:t>
      </w:r>
      <w:r>
        <w:br/>
      </w:r>
    </w:p>
    <w:p w14:paraId="4AEC80BD" w14:textId="77777777" w:rsidR="00F15385" w:rsidRPr="00D54D23" w:rsidRDefault="00F15385" w:rsidP="00B65246">
      <w:pPr>
        <w:pStyle w:val="berschrift3"/>
      </w:pPr>
      <w:r w:rsidRPr="00D54D23">
        <w:t>Verbinde die Silben richtig</w:t>
      </w:r>
      <w:r>
        <w:t>:</w:t>
      </w:r>
      <w:r w:rsidRPr="00D54D23">
        <w:t xml:space="preserve"> </w:t>
      </w:r>
      <w:r w:rsidRPr="00D54D23">
        <w:tab/>
      </w:r>
      <w:r w:rsidRPr="00D54D23">
        <w:tab/>
      </w:r>
      <w:r w:rsidRPr="00D54D23">
        <w:tab/>
        <w:t>Material:</w:t>
      </w:r>
      <w:r>
        <w:br/>
      </w:r>
    </w:p>
    <w:tbl>
      <w:tblPr>
        <w:tblStyle w:val="SdN"/>
        <w:tblpPr w:leftFromText="141" w:rightFromText="141" w:vertAnchor="text" w:horzAnchor="page" w:tblpX="5953" w:tblpY="9"/>
        <w:tblW w:w="0" w:type="auto"/>
        <w:tblBorders>
          <w:top w:val="single" w:sz="2" w:space="0" w:color="86B819"/>
          <w:bottom w:val="single" w:sz="2" w:space="0" w:color="86B819"/>
          <w:insideH w:val="single" w:sz="2" w:space="0" w:color="86B819"/>
          <w:insideV w:val="single" w:sz="2" w:space="0" w:color="86B819"/>
        </w:tblBorders>
        <w:shd w:val="clear" w:color="auto" w:fill="FFFFFF" w:themeFill="background1"/>
        <w:tblLook w:val="0480" w:firstRow="0" w:lastRow="0" w:firstColumn="1" w:lastColumn="0" w:noHBand="0" w:noVBand="1"/>
      </w:tblPr>
      <w:tblGrid>
        <w:gridCol w:w="4503"/>
      </w:tblGrid>
      <w:tr w:rsidR="00803A6B" w:rsidRPr="00D54D23" w14:paraId="03CD7C2D" w14:textId="77777777" w:rsidTr="00803A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4503" w:type="dxa"/>
            <w:shd w:val="clear" w:color="auto" w:fill="FFFFFF" w:themeFill="background1"/>
            <w:tcMar>
              <w:top w:w="96" w:type="dxa"/>
              <w:bottom w:w="96" w:type="dxa"/>
            </w:tcMar>
          </w:tcPr>
          <w:p w14:paraId="6E13AC7F" w14:textId="77777777" w:rsidR="00803A6B" w:rsidRPr="00803A6B" w:rsidRDefault="00803A6B" w:rsidP="00803A6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ab/>
            </w:r>
            <w:r w:rsidRPr="00803A6B">
              <w:rPr>
                <w:i/>
                <w:sz w:val="24"/>
                <w:szCs w:val="24"/>
              </w:rPr>
              <w:t>Schlauch</w:t>
            </w:r>
          </w:p>
        </w:tc>
      </w:tr>
      <w:tr w:rsidR="00803A6B" w:rsidRPr="00D54D23" w14:paraId="08D959D8" w14:textId="77777777" w:rsidTr="00803A6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4503" w:type="dxa"/>
            <w:shd w:val="clear" w:color="auto" w:fill="FFFFFF" w:themeFill="background1"/>
            <w:tcMar>
              <w:top w:w="96" w:type="dxa"/>
              <w:bottom w:w="96" w:type="dxa"/>
            </w:tcMar>
          </w:tcPr>
          <w:p w14:paraId="7D217D85" w14:textId="77777777" w:rsidR="00803A6B" w:rsidRPr="00803A6B" w:rsidRDefault="00803A6B" w:rsidP="00803A6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ab/>
            </w:r>
            <w:r w:rsidRPr="00803A6B">
              <w:rPr>
                <w:i/>
                <w:sz w:val="24"/>
                <w:szCs w:val="24"/>
              </w:rPr>
              <w:t>Lampe</w:t>
            </w:r>
          </w:p>
        </w:tc>
      </w:tr>
      <w:tr w:rsidR="00803A6B" w:rsidRPr="00D54D23" w14:paraId="7DDF07A6" w14:textId="77777777" w:rsidTr="00803A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4503" w:type="dxa"/>
            <w:shd w:val="clear" w:color="auto" w:fill="FFFFFF" w:themeFill="background1"/>
            <w:tcMar>
              <w:top w:w="96" w:type="dxa"/>
              <w:bottom w:w="96" w:type="dxa"/>
            </w:tcMar>
          </w:tcPr>
          <w:p w14:paraId="15587722" w14:textId="77777777" w:rsidR="00803A6B" w:rsidRPr="00803A6B" w:rsidRDefault="00803A6B" w:rsidP="00803A6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ab/>
            </w:r>
            <w:r w:rsidRPr="00803A6B">
              <w:rPr>
                <w:i/>
                <w:sz w:val="24"/>
                <w:szCs w:val="24"/>
              </w:rPr>
              <w:t>Flasche</w:t>
            </w:r>
          </w:p>
        </w:tc>
      </w:tr>
      <w:tr w:rsidR="00803A6B" w:rsidRPr="00D54D23" w14:paraId="7ADAB898" w14:textId="77777777" w:rsidTr="00803A6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4503" w:type="dxa"/>
            <w:shd w:val="clear" w:color="auto" w:fill="FFFFFF" w:themeFill="background1"/>
            <w:tcMar>
              <w:top w:w="96" w:type="dxa"/>
              <w:bottom w:w="96" w:type="dxa"/>
            </w:tcMar>
          </w:tcPr>
          <w:p w14:paraId="3DE44FEB" w14:textId="3F2347DC" w:rsidR="00803A6B" w:rsidRPr="00803A6B" w:rsidRDefault="00803A6B" w:rsidP="00803A6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ab/>
            </w:r>
            <w:r w:rsidR="006C0FD2">
              <w:rPr>
                <w:i/>
                <w:sz w:val="24"/>
                <w:szCs w:val="24"/>
              </w:rPr>
              <w:t>Becher</w:t>
            </w:r>
          </w:p>
        </w:tc>
      </w:tr>
      <w:tr w:rsidR="00803A6B" w:rsidRPr="00D54D23" w14:paraId="7C1C5C4B" w14:textId="77777777" w:rsidTr="00803A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4503" w:type="dxa"/>
            <w:shd w:val="clear" w:color="auto" w:fill="FFFFFF" w:themeFill="background1"/>
            <w:tcMar>
              <w:top w:w="96" w:type="dxa"/>
              <w:bottom w:w="96" w:type="dxa"/>
            </w:tcMar>
          </w:tcPr>
          <w:p w14:paraId="33E89156" w14:textId="77777777" w:rsidR="00803A6B" w:rsidRPr="00803A6B" w:rsidRDefault="00803A6B" w:rsidP="00803A6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ab/>
            </w:r>
            <w:r w:rsidRPr="00803A6B">
              <w:rPr>
                <w:i/>
                <w:sz w:val="24"/>
                <w:szCs w:val="24"/>
              </w:rPr>
              <w:t>Thermometer</w:t>
            </w:r>
          </w:p>
        </w:tc>
      </w:tr>
      <w:tr w:rsidR="00803A6B" w:rsidRPr="00D54D23" w14:paraId="0E843CA2" w14:textId="77777777" w:rsidTr="00803A6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4503" w:type="dxa"/>
            <w:shd w:val="clear" w:color="auto" w:fill="FFFFFF" w:themeFill="background1"/>
            <w:tcMar>
              <w:top w:w="96" w:type="dxa"/>
              <w:bottom w:w="96" w:type="dxa"/>
            </w:tcMar>
          </w:tcPr>
          <w:p w14:paraId="670D9118" w14:textId="49324273" w:rsidR="00803A6B" w:rsidRPr="00803A6B" w:rsidRDefault="00803A6B" w:rsidP="00803A6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ab/>
            </w:r>
            <w:r w:rsidR="0075414A">
              <w:rPr>
                <w:i/>
                <w:sz w:val="24"/>
                <w:szCs w:val="24"/>
              </w:rPr>
              <w:t>Backpulver</w:t>
            </w:r>
          </w:p>
        </w:tc>
      </w:tr>
      <w:tr w:rsidR="00803A6B" w:rsidRPr="00D54D23" w14:paraId="404764BB" w14:textId="77777777" w:rsidTr="00803A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tcW w:w="4503" w:type="dxa"/>
            <w:shd w:val="clear" w:color="auto" w:fill="FFFFFF" w:themeFill="background1"/>
            <w:tcMar>
              <w:top w:w="96" w:type="dxa"/>
              <w:bottom w:w="96" w:type="dxa"/>
            </w:tcMar>
          </w:tcPr>
          <w:p w14:paraId="0216D072" w14:textId="77777777" w:rsidR="00803A6B" w:rsidRPr="00803A6B" w:rsidRDefault="00803A6B" w:rsidP="00803A6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ab/>
            </w:r>
            <w:r w:rsidRPr="00803A6B">
              <w:rPr>
                <w:i/>
                <w:sz w:val="24"/>
                <w:szCs w:val="24"/>
              </w:rPr>
              <w:t>Essig</w:t>
            </w:r>
          </w:p>
        </w:tc>
      </w:tr>
    </w:tbl>
    <w:p w14:paraId="0DF02012" w14:textId="1B0766D1" w:rsidR="00F15385" w:rsidRPr="0075414A" w:rsidRDefault="006C0FD2" w:rsidP="00F15385">
      <w:pPr>
        <w:rPr>
          <w:color w:val="auto"/>
        </w:rPr>
      </w:pP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21DE0A95" wp14:editId="3E6D33C7">
                <wp:simplePos x="0" y="0"/>
                <wp:positionH relativeFrom="column">
                  <wp:posOffset>216535</wp:posOffset>
                </wp:positionH>
                <wp:positionV relativeFrom="paragraph">
                  <wp:posOffset>99695</wp:posOffset>
                </wp:positionV>
                <wp:extent cx="448310" cy="307975"/>
                <wp:effectExtent l="0" t="0" r="0" b="0"/>
                <wp:wrapThrough wrapText="bothSides">
                  <wp:wrapPolygon edited="0">
                    <wp:start x="1836" y="0"/>
                    <wp:lineTo x="1836" y="20041"/>
                    <wp:lineTo x="18357" y="20041"/>
                    <wp:lineTo x="18357" y="0"/>
                    <wp:lineTo x="1836" y="0"/>
                  </wp:wrapPolygon>
                </wp:wrapThrough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38D8594" w14:textId="3A7153A3" w:rsidR="001F1104" w:rsidRPr="0075414A" w:rsidRDefault="006C0FD2" w:rsidP="00F15385">
                            <w:pPr>
                              <w:rPr>
                                <w:i/>
                                <w:color w:val="auto"/>
                              </w:rPr>
                            </w:pPr>
                            <w:r w:rsidRPr="0075414A">
                              <w:rPr>
                                <w:i/>
                                <w:color w:val="auto"/>
                                <w:sz w:val="24"/>
                                <w:szCs w:val="24"/>
                              </w:rPr>
                              <w:t>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E0A95" id="_x0000_s1042" type="#_x0000_t202" style="position:absolute;margin-left:17.05pt;margin-top:7.85pt;width:35.3pt;height:24.2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" filled="f" stroked="f">
                <v:textbox>
                  <w:txbxContent>
                    <w:p w14:paraId="138D8594" w14:textId="3A7153A3" w:rsidR="001F1104" w:rsidRPr="0075414A" w:rsidRDefault="006C0FD2" w:rsidP="00F15385">
                      <w:pPr>
                        <w:rPr>
                          <w:i/>
                          <w:color w:val="auto"/>
                        </w:rPr>
                      </w:pPr>
                      <w:r w:rsidRPr="0075414A">
                        <w:rPr>
                          <w:i/>
                          <w:color w:val="auto"/>
                          <w:sz w:val="24"/>
                          <w:szCs w:val="24"/>
                        </w:rPr>
                        <w:t>er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F15385"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38816" behindDoc="1" locked="0" layoutInCell="1" allowOverlap="1" wp14:anchorId="72EC6FA4" wp14:editId="53432D07">
                <wp:simplePos x="0" y="0"/>
                <wp:positionH relativeFrom="column">
                  <wp:posOffset>11430</wp:posOffset>
                </wp:positionH>
                <wp:positionV relativeFrom="paragraph">
                  <wp:posOffset>-635</wp:posOffset>
                </wp:positionV>
                <wp:extent cx="2393950" cy="3316338"/>
                <wp:effectExtent l="0" t="0" r="19050" b="3683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3950" cy="3316338"/>
                        </a:xfrm>
                        <a:prstGeom prst="rect">
                          <a:avLst/>
                        </a:prstGeom>
                        <a:solidFill>
                          <a:srgbClr val="D6E6B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62CA92" id="Rectangle 29" o:spid="_x0000_s1026" style="position:absolute;margin-left:.9pt;margin-top:-.05pt;width:188.5pt;height:261.15pt;z-index:-25137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" fillcolor="#d6e6b1" strokecolor="white [3212]" strokeweight=".5pt"/>
            </w:pict>
          </mc:Fallback>
        </mc:AlternateContent>
      </w:r>
      <w:r w:rsidR="00F15385"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2984B899" wp14:editId="63AA7EE6">
                <wp:simplePos x="0" y="0"/>
                <wp:positionH relativeFrom="column">
                  <wp:posOffset>1355725</wp:posOffset>
                </wp:positionH>
                <wp:positionV relativeFrom="paragraph">
                  <wp:posOffset>224790</wp:posOffset>
                </wp:positionV>
                <wp:extent cx="481330" cy="36703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330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087CA3D" w14:textId="77777777" w:rsidR="001F1104" w:rsidRPr="0075414A" w:rsidRDefault="001F1104" w:rsidP="00F15385">
                            <w:pPr>
                              <w:rPr>
                                <w:i/>
                                <w:color w:val="auto"/>
                              </w:rPr>
                            </w:pPr>
                            <w:proofErr w:type="spellStart"/>
                            <w:r w:rsidRPr="0075414A">
                              <w:rPr>
                                <w:i/>
                                <w:color w:val="auto"/>
                                <w:sz w:val="24"/>
                                <w:szCs w:val="24"/>
                                <w:lang w:val="en-GB"/>
                              </w:rPr>
                              <w:t>sche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4B899" id="_x0000_s1043" type="#_x0000_t202" style="position:absolute;margin-left:106.75pt;margin-top:17.7pt;width:37.9pt;height:28.9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" filled="f" stroked="f">
                <v:textbox>
                  <w:txbxContent>
                    <w:p w14:paraId="4087CA3D" w14:textId="77777777" w:rsidR="001F1104" w:rsidRPr="0075414A" w:rsidRDefault="001F1104" w:rsidP="00F15385">
                      <w:pPr>
                        <w:rPr>
                          <w:i/>
                          <w:color w:val="auto"/>
                        </w:rPr>
                      </w:pPr>
                      <w:proofErr w:type="spellStart"/>
                      <w:r w:rsidRPr="0075414A">
                        <w:rPr>
                          <w:i/>
                          <w:color w:val="auto"/>
                          <w:sz w:val="24"/>
                          <w:szCs w:val="24"/>
                          <w:lang w:val="en-GB"/>
                        </w:rPr>
                        <w:t>sche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34664F4B" w14:textId="71EF47A5" w:rsidR="00F15385" w:rsidRPr="0075414A" w:rsidRDefault="00F15385" w:rsidP="00F15385">
      <w:pPr>
        <w:rPr>
          <w:color w:val="auto"/>
        </w:rPr>
      </w:pP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1ED33C09" wp14:editId="25062120">
                <wp:simplePos x="0" y="0"/>
                <wp:positionH relativeFrom="column">
                  <wp:posOffset>449407</wp:posOffset>
                </wp:positionH>
                <wp:positionV relativeFrom="paragraph">
                  <wp:posOffset>176703</wp:posOffset>
                </wp:positionV>
                <wp:extent cx="548640" cy="28892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" cy="288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7B33E63" w14:textId="6C311EE4" w:rsidR="001F1104" w:rsidRPr="0075414A" w:rsidRDefault="001F1104" w:rsidP="00F15385">
                            <w:pPr>
                              <w:rPr>
                                <w:i/>
                                <w:color w:val="auto"/>
                              </w:rPr>
                            </w:pPr>
                            <w:proofErr w:type="spellStart"/>
                            <w:r w:rsidRPr="0075414A">
                              <w:rPr>
                                <w:i/>
                                <w:color w:val="auto"/>
                                <w:sz w:val="24"/>
                                <w:szCs w:val="24"/>
                                <w:lang w:val="en-GB"/>
                              </w:rPr>
                              <w:t>La</w:t>
                            </w:r>
                            <w:r w:rsidR="00625AAB" w:rsidRPr="0075414A">
                              <w:rPr>
                                <w:i/>
                                <w:color w:val="auto"/>
                                <w:sz w:val="24"/>
                                <w:szCs w:val="24"/>
                                <w:lang w:val="en-GB"/>
                              </w:rPr>
                              <w:t>m</w:t>
                            </w:r>
                            <w:r w:rsidRPr="0075414A">
                              <w:rPr>
                                <w:i/>
                                <w:color w:val="auto"/>
                                <w:sz w:val="24"/>
                                <w:szCs w:val="24"/>
                                <w:lang w:val="en-GB"/>
                              </w:rPr>
                              <w:t>m</w:t>
                            </w:r>
                            <w:proofErr w:type="spellEnd"/>
                            <w:r w:rsidRPr="0075414A">
                              <w:rPr>
                                <w:i/>
                                <w:color w:val="auto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33C09" id="_x0000_s1044" type="#_x0000_t202" style="position:absolute;margin-left:35.4pt;margin-top:13.9pt;width:43.2pt;height:22.7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" filled="f" stroked="f">
                <v:textbox>
                  <w:txbxContent>
                    <w:p w14:paraId="17B33E63" w14:textId="6C311EE4" w:rsidR="001F1104" w:rsidRPr="0075414A" w:rsidRDefault="001F1104" w:rsidP="00F15385">
                      <w:pPr>
                        <w:rPr>
                          <w:i/>
                          <w:color w:val="auto"/>
                        </w:rPr>
                      </w:pPr>
                      <w:proofErr w:type="spellStart"/>
                      <w:r w:rsidRPr="0075414A">
                        <w:rPr>
                          <w:i/>
                          <w:color w:val="auto"/>
                          <w:sz w:val="24"/>
                          <w:szCs w:val="24"/>
                          <w:lang w:val="en-GB"/>
                        </w:rPr>
                        <w:t>La</w:t>
                      </w:r>
                      <w:r w:rsidR="00625AAB" w:rsidRPr="0075414A">
                        <w:rPr>
                          <w:i/>
                          <w:color w:val="auto"/>
                          <w:sz w:val="24"/>
                          <w:szCs w:val="24"/>
                          <w:lang w:val="en-GB"/>
                        </w:rPr>
                        <w:t>m</w:t>
                      </w:r>
                      <w:r w:rsidRPr="0075414A">
                        <w:rPr>
                          <w:i/>
                          <w:color w:val="auto"/>
                          <w:sz w:val="24"/>
                          <w:szCs w:val="24"/>
                          <w:lang w:val="en-GB"/>
                        </w:rPr>
                        <w:t>m</w:t>
                      </w:r>
                      <w:proofErr w:type="spellEnd"/>
                      <w:r w:rsidRPr="0075414A">
                        <w:rPr>
                          <w:i/>
                          <w:color w:val="auto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26D1369" w14:textId="2778FC02" w:rsidR="00F15385" w:rsidRPr="0075414A" w:rsidRDefault="00F15385" w:rsidP="00F15385">
      <w:pPr>
        <w:rPr>
          <w:color w:val="auto"/>
        </w:rPr>
      </w:pP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73B2C0B5" wp14:editId="3466AF91">
                <wp:simplePos x="0" y="0"/>
                <wp:positionH relativeFrom="column">
                  <wp:posOffset>1804035</wp:posOffset>
                </wp:positionH>
                <wp:positionV relativeFrom="paragraph">
                  <wp:posOffset>135890</wp:posOffset>
                </wp:positionV>
                <wp:extent cx="498475" cy="407670"/>
                <wp:effectExtent l="0" t="0" r="0" b="0"/>
                <wp:wrapThrough wrapText="bothSides">
                  <wp:wrapPolygon edited="0">
                    <wp:start x="1651" y="0"/>
                    <wp:lineTo x="1651" y="20187"/>
                    <wp:lineTo x="18986" y="20187"/>
                    <wp:lineTo x="18986" y="0"/>
                    <wp:lineTo x="1651" y="0"/>
                  </wp:wrapPolygon>
                </wp:wrapThrough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475" cy="407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B4E6B8D" w14:textId="667D4BDA" w:rsidR="001F1104" w:rsidRPr="005B1A1A" w:rsidRDefault="0075414A" w:rsidP="00F15385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2C0B5" id="_x0000_s1045" type="#_x0000_t202" style="position:absolute;margin-left:142.05pt;margin-top:10.7pt;width:39.25pt;height:32.1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" filled="f" stroked="f">
                <v:textbox>
                  <w:txbxContent>
                    <w:p w14:paraId="5B4E6B8D" w14:textId="667D4BDA" w:rsidR="001F1104" w:rsidRPr="005B1A1A" w:rsidRDefault="0075414A" w:rsidP="00F15385">
                      <w:pPr>
                        <w:rPr>
                          <w:i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Back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796F6EAA" wp14:editId="42F576A1">
                <wp:simplePos x="0" y="0"/>
                <wp:positionH relativeFrom="column">
                  <wp:posOffset>821055</wp:posOffset>
                </wp:positionH>
                <wp:positionV relativeFrom="paragraph">
                  <wp:posOffset>5715</wp:posOffset>
                </wp:positionV>
                <wp:extent cx="473710" cy="321945"/>
                <wp:effectExtent l="0" t="0" r="0" b="825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710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2062277" w14:textId="77777777" w:rsidR="001F1104" w:rsidRPr="0075414A" w:rsidRDefault="001F1104" w:rsidP="00F15385">
                            <w:pPr>
                              <w:rPr>
                                <w:i/>
                                <w:color w:val="auto"/>
                              </w:rPr>
                            </w:pPr>
                            <w:proofErr w:type="spellStart"/>
                            <w:r w:rsidRPr="0075414A">
                              <w:rPr>
                                <w:i/>
                                <w:color w:val="auto"/>
                                <w:sz w:val="24"/>
                                <w:szCs w:val="24"/>
                              </w:rPr>
                              <w:t>Ther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F6EAA" id="_x0000_s1046" type="#_x0000_t202" style="position:absolute;margin-left:64.65pt;margin-top:.45pt;width:37.3pt;height:25.3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" filled="f" stroked="f">
                <v:textbox>
                  <w:txbxContent>
                    <w:p w14:paraId="62062277" w14:textId="77777777" w:rsidR="001F1104" w:rsidRPr="0075414A" w:rsidRDefault="001F1104" w:rsidP="00F15385">
                      <w:pPr>
                        <w:rPr>
                          <w:i/>
                          <w:color w:val="auto"/>
                        </w:rPr>
                      </w:pPr>
                      <w:proofErr w:type="spellStart"/>
                      <w:r w:rsidRPr="0075414A">
                        <w:rPr>
                          <w:i/>
                          <w:color w:val="auto"/>
                          <w:sz w:val="24"/>
                          <w:szCs w:val="24"/>
                        </w:rPr>
                        <w:t>Ther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20651DC0" w14:textId="1BDF2C0C" w:rsidR="00F15385" w:rsidRPr="0075414A" w:rsidRDefault="00F15385" w:rsidP="00F15385">
      <w:pPr>
        <w:rPr>
          <w:color w:val="auto"/>
        </w:rPr>
      </w:pP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59BA7D73" wp14:editId="11FA7BA8">
                <wp:simplePos x="0" y="0"/>
                <wp:positionH relativeFrom="column">
                  <wp:posOffset>684530</wp:posOffset>
                </wp:positionH>
                <wp:positionV relativeFrom="paragraph">
                  <wp:posOffset>164465</wp:posOffset>
                </wp:positionV>
                <wp:extent cx="349885" cy="338455"/>
                <wp:effectExtent l="0" t="0" r="0" b="0"/>
                <wp:wrapThrough wrapText="bothSides">
                  <wp:wrapPolygon edited="0">
                    <wp:start x="1568" y="0"/>
                    <wp:lineTo x="1568" y="19452"/>
                    <wp:lineTo x="18817" y="19452"/>
                    <wp:lineTo x="18817" y="0"/>
                    <wp:lineTo x="1568" y="0"/>
                  </wp:wrapPolygon>
                </wp:wrapThrough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885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DC8B5A3" w14:textId="77777777" w:rsidR="001F1104" w:rsidRPr="0075414A" w:rsidRDefault="001F1104" w:rsidP="00F15385">
                            <w:pPr>
                              <w:rPr>
                                <w:i/>
                                <w:color w:val="auto"/>
                              </w:rPr>
                            </w:pPr>
                            <w:proofErr w:type="spellStart"/>
                            <w:r w:rsidRPr="0075414A">
                              <w:rPr>
                                <w:i/>
                                <w:color w:val="auto"/>
                                <w:sz w:val="24"/>
                                <w:szCs w:val="24"/>
                              </w:rPr>
                              <w:t>pe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A7D73" id="_x0000_s1047" type="#_x0000_t202" style="position:absolute;margin-left:53.9pt;margin-top:12.95pt;width:27.55pt;height:26.6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" filled="f" stroked="f">
                <v:textbox>
                  <w:txbxContent>
                    <w:p w14:paraId="2DC8B5A3" w14:textId="77777777" w:rsidR="001F1104" w:rsidRPr="0075414A" w:rsidRDefault="001F1104" w:rsidP="00F15385">
                      <w:pPr>
                        <w:rPr>
                          <w:i/>
                          <w:color w:val="auto"/>
                        </w:rPr>
                      </w:pPr>
                      <w:proofErr w:type="spellStart"/>
                      <w:r w:rsidRPr="0075414A">
                        <w:rPr>
                          <w:i/>
                          <w:color w:val="auto"/>
                          <w:sz w:val="24"/>
                          <w:szCs w:val="24"/>
                        </w:rPr>
                        <w:t>pe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7ECE8AA" w14:textId="66A8EA49" w:rsidR="00F15385" w:rsidRPr="0075414A" w:rsidRDefault="00F15385" w:rsidP="00F15385">
      <w:pPr>
        <w:rPr>
          <w:color w:val="auto"/>
        </w:rPr>
      </w:pP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538E866B" wp14:editId="62335F0A">
                <wp:simplePos x="0" y="0"/>
                <wp:positionH relativeFrom="column">
                  <wp:posOffset>1348105</wp:posOffset>
                </wp:positionH>
                <wp:positionV relativeFrom="paragraph">
                  <wp:posOffset>3175</wp:posOffset>
                </wp:positionV>
                <wp:extent cx="365125" cy="321310"/>
                <wp:effectExtent l="0" t="0" r="0" b="889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12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1BC0EEB" w14:textId="77777777" w:rsidR="001F1104" w:rsidRPr="005B1A1A" w:rsidRDefault="001F1104" w:rsidP="00F15385">
                            <w:pPr>
                              <w:rPr>
                                <w:i/>
                              </w:rPr>
                            </w:pPr>
                            <w:r w:rsidRPr="005B1A1A">
                              <w:rPr>
                                <w:i/>
                                <w:sz w:val="24"/>
                                <w:szCs w:val="24"/>
                                <w:lang w:val="en-GB"/>
                              </w:rPr>
                              <w:t>sig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E866B" id="_x0000_s1048" type="#_x0000_t202" style="position:absolute;margin-left:106.15pt;margin-top:.25pt;width:28.75pt;height:25.3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" filled="f" stroked="f">
                <v:textbox>
                  <w:txbxContent>
                    <w:p w14:paraId="11BC0EEB" w14:textId="77777777" w:rsidR="001F1104" w:rsidRPr="005B1A1A" w:rsidRDefault="001F1104" w:rsidP="00F15385">
                      <w:pPr>
                        <w:rPr>
                          <w:i/>
                        </w:rPr>
                      </w:pPr>
                      <w:r w:rsidRPr="005B1A1A">
                        <w:rPr>
                          <w:i/>
                          <w:sz w:val="24"/>
                          <w:szCs w:val="24"/>
                          <w:lang w:val="en-GB"/>
                        </w:rPr>
                        <w:t>sig</w:t>
                      </w:r>
                    </w:p>
                  </w:txbxContent>
                </v:textbox>
              </v:shape>
            </w:pict>
          </mc:Fallback>
        </mc:AlternateContent>
      </w:r>
    </w:p>
    <w:p w14:paraId="76950484" w14:textId="374D4D1D" w:rsidR="00F15385" w:rsidRPr="0075414A" w:rsidRDefault="0075414A" w:rsidP="00F15385">
      <w:pPr>
        <w:rPr>
          <w:color w:val="auto"/>
        </w:rPr>
      </w:pP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33576925" wp14:editId="3E53D32A">
                <wp:simplePos x="0" y="0"/>
                <wp:positionH relativeFrom="column">
                  <wp:posOffset>1725930</wp:posOffset>
                </wp:positionH>
                <wp:positionV relativeFrom="paragraph">
                  <wp:posOffset>4792</wp:posOffset>
                </wp:positionV>
                <wp:extent cx="419100" cy="351790"/>
                <wp:effectExtent l="0" t="0" r="0" b="381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51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C02BCFD" w14:textId="77777777" w:rsidR="001F1104" w:rsidRPr="0075414A" w:rsidRDefault="001F1104" w:rsidP="00F15385">
                            <w:pPr>
                              <w:rPr>
                                <w:i/>
                                <w:color w:val="auto"/>
                              </w:rPr>
                            </w:pPr>
                            <w:r w:rsidRPr="0075414A">
                              <w:rPr>
                                <w:i/>
                                <w:color w:val="auto"/>
                                <w:sz w:val="24"/>
                                <w:szCs w:val="24"/>
                                <w:lang w:val="en-GB"/>
                              </w:rPr>
                              <w:t>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76925" id="_x0000_s1049" type="#_x0000_t202" style="position:absolute;margin-left:135.9pt;margin-top:.4pt;width:33pt;height:27.7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" filled="f" stroked="f">
                <v:textbox>
                  <w:txbxContent>
                    <w:p w14:paraId="2C02BCFD" w14:textId="77777777" w:rsidR="001F1104" w:rsidRPr="0075414A" w:rsidRDefault="001F1104" w:rsidP="00F15385">
                      <w:pPr>
                        <w:rPr>
                          <w:i/>
                          <w:color w:val="auto"/>
                        </w:rPr>
                      </w:pPr>
                      <w:r w:rsidRPr="0075414A">
                        <w:rPr>
                          <w:i/>
                          <w:color w:val="auto"/>
                          <w:sz w:val="24"/>
                          <w:szCs w:val="24"/>
                          <w:lang w:val="en-GB"/>
                        </w:rPr>
                        <w:t>me</w:t>
                      </w:r>
                    </w:p>
                  </w:txbxContent>
                </v:textbox>
              </v:shape>
            </w:pict>
          </mc:Fallback>
        </mc:AlternateContent>
      </w:r>
      <w:r w:rsidR="00F15385"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0F1264BF" wp14:editId="38F030E2">
                <wp:simplePos x="0" y="0"/>
                <wp:positionH relativeFrom="column">
                  <wp:posOffset>110199</wp:posOffset>
                </wp:positionH>
                <wp:positionV relativeFrom="paragraph">
                  <wp:posOffset>24130</wp:posOffset>
                </wp:positionV>
                <wp:extent cx="776605" cy="323850"/>
                <wp:effectExtent l="0" t="0" r="0" b="635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60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03901A6" w14:textId="77777777" w:rsidR="001F1104" w:rsidRPr="0075414A" w:rsidRDefault="001F1104" w:rsidP="00F15385">
                            <w:pPr>
                              <w:rPr>
                                <w:i/>
                                <w:color w:val="auto"/>
                              </w:rPr>
                            </w:pPr>
                            <w:proofErr w:type="spellStart"/>
                            <w:r w:rsidRPr="0075414A">
                              <w:rPr>
                                <w:i/>
                                <w:color w:val="auto"/>
                                <w:sz w:val="24"/>
                                <w:szCs w:val="24"/>
                                <w:lang w:val="en-GB"/>
                              </w:rPr>
                              <w:t>Schlauch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264BF" id="_x0000_s1050" type="#_x0000_t202" style="position:absolute;margin-left:8.7pt;margin-top:1.9pt;width:61.15pt;height:25.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" filled="f" stroked="f">
                <v:textbox>
                  <w:txbxContent>
                    <w:p w14:paraId="103901A6" w14:textId="77777777" w:rsidR="001F1104" w:rsidRPr="0075414A" w:rsidRDefault="001F1104" w:rsidP="00F15385">
                      <w:pPr>
                        <w:rPr>
                          <w:i/>
                          <w:color w:val="auto"/>
                        </w:rPr>
                      </w:pPr>
                      <w:proofErr w:type="spellStart"/>
                      <w:r w:rsidRPr="0075414A">
                        <w:rPr>
                          <w:i/>
                          <w:color w:val="auto"/>
                          <w:sz w:val="24"/>
                          <w:szCs w:val="24"/>
                          <w:lang w:val="en-GB"/>
                        </w:rPr>
                        <w:t>Schlauch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600F1FA" w14:textId="09C074CB" w:rsidR="00F15385" w:rsidRPr="0075414A" w:rsidRDefault="00F15385" w:rsidP="00F15385">
      <w:pPr>
        <w:rPr>
          <w:color w:val="auto"/>
        </w:rPr>
      </w:pP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1FEC261B" wp14:editId="7DFE18E5">
                <wp:simplePos x="0" y="0"/>
                <wp:positionH relativeFrom="column">
                  <wp:posOffset>1029970</wp:posOffset>
                </wp:positionH>
                <wp:positionV relativeFrom="paragraph">
                  <wp:posOffset>134620</wp:posOffset>
                </wp:positionV>
                <wp:extent cx="403860" cy="343535"/>
                <wp:effectExtent l="0" t="0" r="0" b="1206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9F0F27D" w14:textId="77777777" w:rsidR="001F1104" w:rsidRPr="0075414A" w:rsidRDefault="001F1104" w:rsidP="00F15385">
                            <w:pPr>
                              <w:rPr>
                                <w:i/>
                                <w:color w:val="auto"/>
                              </w:rPr>
                            </w:pPr>
                            <w:proofErr w:type="spellStart"/>
                            <w:r w:rsidRPr="0075414A">
                              <w:rPr>
                                <w:i/>
                                <w:color w:val="auto"/>
                                <w:sz w:val="24"/>
                                <w:szCs w:val="24"/>
                                <w:lang w:val="en-GB"/>
                              </w:rPr>
                              <w:t>mo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C261B" id="_x0000_s1051" type="#_x0000_t202" style="position:absolute;margin-left:81.1pt;margin-top:10.6pt;width:31.8pt;height:27.0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" filled="f" stroked="f">
                <v:textbox>
                  <w:txbxContent>
                    <w:p w14:paraId="69F0F27D" w14:textId="77777777" w:rsidR="001F1104" w:rsidRPr="0075414A" w:rsidRDefault="001F1104" w:rsidP="00F15385">
                      <w:pPr>
                        <w:rPr>
                          <w:i/>
                          <w:color w:val="auto"/>
                        </w:rPr>
                      </w:pPr>
                      <w:proofErr w:type="spellStart"/>
                      <w:r w:rsidRPr="0075414A">
                        <w:rPr>
                          <w:i/>
                          <w:color w:val="auto"/>
                          <w:sz w:val="24"/>
                          <w:szCs w:val="24"/>
                          <w:lang w:val="en-GB"/>
                        </w:rPr>
                        <w:t>mo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0018FA66" w14:textId="541C1FB9" w:rsidR="00F15385" w:rsidRPr="0075414A" w:rsidRDefault="0075414A" w:rsidP="00F15385">
      <w:pPr>
        <w:rPr>
          <w:color w:val="auto"/>
        </w:rPr>
      </w:pP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727B8260" wp14:editId="09850199">
                <wp:simplePos x="0" y="0"/>
                <wp:positionH relativeFrom="column">
                  <wp:posOffset>1562851</wp:posOffset>
                </wp:positionH>
                <wp:positionV relativeFrom="paragraph">
                  <wp:posOffset>167351</wp:posOffset>
                </wp:positionV>
                <wp:extent cx="504825" cy="329565"/>
                <wp:effectExtent l="0" t="0" r="0" b="63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32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DC0523A" w14:textId="3C48E8DC" w:rsidR="001F1104" w:rsidRPr="0075414A" w:rsidRDefault="006C0FD2" w:rsidP="00F15385">
                            <w:pPr>
                              <w:rPr>
                                <w:i/>
                                <w:color w:val="auto"/>
                              </w:rPr>
                            </w:pPr>
                            <w:r w:rsidRPr="0075414A">
                              <w:rPr>
                                <w:i/>
                                <w:color w:val="auto"/>
                                <w:sz w:val="24"/>
                                <w:szCs w:val="24"/>
                              </w:rPr>
                              <w:t>Bech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B8260" id="_x0000_s1052" type="#_x0000_t202" style="position:absolute;margin-left:123.05pt;margin-top:13.2pt;width:39.75pt;height:25.9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" filled="f" stroked="f">
                <v:textbox>
                  <w:txbxContent>
                    <w:p w14:paraId="5DC0523A" w14:textId="3C48E8DC" w:rsidR="001F1104" w:rsidRPr="0075414A" w:rsidRDefault="006C0FD2" w:rsidP="00F15385">
                      <w:pPr>
                        <w:rPr>
                          <w:i/>
                          <w:color w:val="auto"/>
                        </w:rPr>
                      </w:pPr>
                      <w:r w:rsidRPr="0075414A">
                        <w:rPr>
                          <w:i/>
                          <w:color w:val="auto"/>
                          <w:sz w:val="24"/>
                          <w:szCs w:val="24"/>
                        </w:rPr>
                        <w:t>Bech</w:t>
                      </w:r>
                    </w:p>
                  </w:txbxContent>
                </v:textbox>
              </v:shape>
            </w:pict>
          </mc:Fallback>
        </mc:AlternateContent>
      </w:r>
    </w:p>
    <w:p w14:paraId="431BCEBF" w14:textId="5C37649F" w:rsidR="00F15385" w:rsidRPr="0075414A" w:rsidRDefault="0075414A" w:rsidP="00F15385">
      <w:pPr>
        <w:rPr>
          <w:color w:val="auto"/>
        </w:rPr>
      </w:pP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43CF6B45" wp14:editId="51B27036">
                <wp:simplePos x="0" y="0"/>
                <wp:positionH relativeFrom="column">
                  <wp:posOffset>582410</wp:posOffset>
                </wp:positionH>
                <wp:positionV relativeFrom="paragraph">
                  <wp:posOffset>4849</wp:posOffset>
                </wp:positionV>
                <wp:extent cx="448888" cy="321310"/>
                <wp:effectExtent l="0" t="0" r="0" b="2540"/>
                <wp:wrapNone/>
                <wp:docPr id="13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8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32F7CD3" w14:textId="50413F0F" w:rsidR="0075414A" w:rsidRPr="005B1A1A" w:rsidRDefault="0075414A" w:rsidP="0075414A">
                            <w:pPr>
                              <w:rPr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  <w:lang w:val="en-GB"/>
                              </w:rPr>
                              <w:t>ver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F6B45" id="_x0000_s1053" type="#_x0000_t202" style="position:absolute;margin-left:45.85pt;margin-top:.4pt;width:35.35pt;height:25.3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" filled="f" stroked="f">
                <v:textbox>
                  <w:txbxContent>
                    <w:p w14:paraId="232F7CD3" w14:textId="50413F0F" w:rsidR="0075414A" w:rsidRPr="005B1A1A" w:rsidRDefault="0075414A" w:rsidP="0075414A">
                      <w:pPr>
                        <w:rPr>
                          <w:i/>
                        </w:rPr>
                      </w:pPr>
                      <w:proofErr w:type="spellStart"/>
                      <w:r>
                        <w:rPr>
                          <w:i/>
                          <w:sz w:val="24"/>
                          <w:szCs w:val="24"/>
                          <w:lang w:val="en-GB"/>
                        </w:rPr>
                        <w:t>ver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361F68C4" w14:textId="06003041" w:rsidR="00F15385" w:rsidRPr="0075414A" w:rsidRDefault="0075414A" w:rsidP="00F15385">
      <w:pPr>
        <w:rPr>
          <w:color w:val="auto"/>
        </w:rPr>
      </w:pP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166C0278" wp14:editId="6E646AD8">
                <wp:simplePos x="0" y="0"/>
                <wp:positionH relativeFrom="column">
                  <wp:posOffset>1189990</wp:posOffset>
                </wp:positionH>
                <wp:positionV relativeFrom="paragraph">
                  <wp:posOffset>92479</wp:posOffset>
                </wp:positionV>
                <wp:extent cx="489816" cy="321310"/>
                <wp:effectExtent l="0" t="0" r="0" b="2540"/>
                <wp:wrapNone/>
                <wp:docPr id="18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816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00CCFAB" w14:textId="23FCC7F1" w:rsidR="0075414A" w:rsidRPr="005B1A1A" w:rsidRDefault="0075414A" w:rsidP="0075414A">
                            <w:pPr>
                              <w:rPr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  <w:lang w:val="en-GB"/>
                              </w:rPr>
                              <w:t>pul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C0278" id="_x0000_s1054" type="#_x0000_t202" style="position:absolute;margin-left:93.7pt;margin-top:7.3pt;width:38.55pt;height:25.3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" filled="f" stroked="f">
                <v:textbox>
                  <w:txbxContent>
                    <w:p w14:paraId="000CCFAB" w14:textId="23FCC7F1" w:rsidR="0075414A" w:rsidRPr="005B1A1A" w:rsidRDefault="0075414A" w:rsidP="0075414A">
                      <w:pPr>
                        <w:rPr>
                          <w:i/>
                        </w:rPr>
                      </w:pPr>
                      <w:proofErr w:type="spellStart"/>
                      <w:r>
                        <w:rPr>
                          <w:i/>
                          <w:sz w:val="24"/>
                          <w:szCs w:val="24"/>
                          <w:lang w:val="en-GB"/>
                        </w:rPr>
                        <w:t>pul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15385"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151DB4A3" wp14:editId="47BBB901">
                <wp:simplePos x="0" y="0"/>
                <wp:positionH relativeFrom="column">
                  <wp:posOffset>92710</wp:posOffset>
                </wp:positionH>
                <wp:positionV relativeFrom="paragraph">
                  <wp:posOffset>45720</wp:posOffset>
                </wp:positionV>
                <wp:extent cx="372745" cy="296545"/>
                <wp:effectExtent l="0" t="0" r="0" b="8255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74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129F209" w14:textId="77777777" w:rsidR="001F1104" w:rsidRPr="0075414A" w:rsidRDefault="001F1104" w:rsidP="00F15385">
                            <w:pPr>
                              <w:rPr>
                                <w:i/>
                                <w:color w:val="auto"/>
                              </w:rPr>
                            </w:pPr>
                            <w:r w:rsidRPr="0075414A">
                              <w:rPr>
                                <w:i/>
                                <w:color w:val="auto"/>
                                <w:sz w:val="24"/>
                                <w:szCs w:val="24"/>
                                <w:lang w:val="en-GB"/>
                              </w:rPr>
                              <w:t>Fla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DB4A3" id="_x0000_s1055" type="#_x0000_t202" style="position:absolute;margin-left:7.3pt;margin-top:3.6pt;width:29.35pt;height:23.3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" filled="f" stroked="f">
                <v:textbox>
                  <w:txbxContent>
                    <w:p w14:paraId="3129F209" w14:textId="77777777" w:rsidR="001F1104" w:rsidRPr="0075414A" w:rsidRDefault="001F1104" w:rsidP="00F15385">
                      <w:pPr>
                        <w:rPr>
                          <w:i/>
                          <w:color w:val="auto"/>
                        </w:rPr>
                      </w:pPr>
                      <w:r w:rsidRPr="0075414A">
                        <w:rPr>
                          <w:i/>
                          <w:color w:val="auto"/>
                          <w:sz w:val="24"/>
                          <w:szCs w:val="24"/>
                          <w:lang w:val="en-GB"/>
                        </w:rPr>
                        <w:t>Fla</w:t>
                      </w:r>
                    </w:p>
                  </w:txbxContent>
                </v:textbox>
              </v:shape>
            </w:pict>
          </mc:Fallback>
        </mc:AlternateContent>
      </w:r>
    </w:p>
    <w:p w14:paraId="31371072" w14:textId="5D7C7E45" w:rsidR="00F15385" w:rsidRPr="0075414A" w:rsidRDefault="00F15385" w:rsidP="00F15385">
      <w:pPr>
        <w:rPr>
          <w:color w:val="auto"/>
        </w:rPr>
      </w:pP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4BF5C54E" wp14:editId="37B45A9B">
                <wp:simplePos x="0" y="0"/>
                <wp:positionH relativeFrom="column">
                  <wp:posOffset>700405</wp:posOffset>
                </wp:positionH>
                <wp:positionV relativeFrom="paragraph">
                  <wp:posOffset>146050</wp:posOffset>
                </wp:positionV>
                <wp:extent cx="466090" cy="339090"/>
                <wp:effectExtent l="0" t="0" r="0" b="0"/>
                <wp:wrapThrough wrapText="bothSides">
                  <wp:wrapPolygon edited="0">
                    <wp:start x="1177" y="0"/>
                    <wp:lineTo x="1177" y="19416"/>
                    <wp:lineTo x="18834" y="19416"/>
                    <wp:lineTo x="18834" y="0"/>
                    <wp:lineTo x="1177" y="0"/>
                  </wp:wrapPolygon>
                </wp:wrapThrough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09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BB1BAE0" w14:textId="77777777" w:rsidR="001F1104" w:rsidRPr="005B1A1A" w:rsidRDefault="001F1104" w:rsidP="00F15385">
                            <w:pPr>
                              <w:rPr>
                                <w:i/>
                              </w:rPr>
                            </w:pPr>
                            <w:proofErr w:type="spellStart"/>
                            <w:r w:rsidRPr="005B1A1A">
                              <w:rPr>
                                <w:i/>
                                <w:sz w:val="24"/>
                                <w:szCs w:val="24"/>
                              </w:rPr>
                              <w:t>ter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5C54E" id="_x0000_s1056" type="#_x0000_t202" style="position:absolute;margin-left:55.15pt;margin-top:11.5pt;width:36.7pt;height:26.7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" filled="f" stroked="f">
                <v:textbox>
                  <w:txbxContent>
                    <w:p w14:paraId="7BB1BAE0" w14:textId="77777777" w:rsidR="001F1104" w:rsidRPr="005B1A1A" w:rsidRDefault="001F1104" w:rsidP="00F15385">
                      <w:pPr>
                        <w:rPr>
                          <w:i/>
                        </w:rPr>
                      </w:pPr>
                      <w:proofErr w:type="spellStart"/>
                      <w:r w:rsidRPr="005B1A1A">
                        <w:rPr>
                          <w:i/>
                          <w:sz w:val="24"/>
                          <w:szCs w:val="24"/>
                        </w:rPr>
                        <w:t>ter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  <w:r w:rsidRPr="0075414A"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2821C7B0" wp14:editId="32F66588">
                <wp:simplePos x="0" y="0"/>
                <wp:positionH relativeFrom="column">
                  <wp:posOffset>1676400</wp:posOffset>
                </wp:positionH>
                <wp:positionV relativeFrom="paragraph">
                  <wp:posOffset>64135</wp:posOffset>
                </wp:positionV>
                <wp:extent cx="342265" cy="338455"/>
                <wp:effectExtent l="0" t="0" r="0" b="0"/>
                <wp:wrapThrough wrapText="bothSides">
                  <wp:wrapPolygon edited="0">
                    <wp:start x="1603" y="0"/>
                    <wp:lineTo x="1603" y="19452"/>
                    <wp:lineTo x="17633" y="19452"/>
                    <wp:lineTo x="17633" y="0"/>
                    <wp:lineTo x="1603" y="0"/>
                  </wp:wrapPolygon>
                </wp:wrapThrough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265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0BA85B1" w14:textId="77777777" w:rsidR="001F1104" w:rsidRPr="005B1A1A" w:rsidRDefault="001F1104" w:rsidP="00F15385">
                            <w:pPr>
                              <w:rPr>
                                <w:i/>
                              </w:rPr>
                            </w:pPr>
                            <w:r w:rsidRPr="005B1A1A">
                              <w:rPr>
                                <w:i/>
                                <w:sz w:val="24"/>
                                <w:szCs w:val="24"/>
                              </w:rPr>
                              <w:t>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1C7B0" id="_x0000_s1057" type="#_x0000_t202" style="position:absolute;margin-left:132pt;margin-top:5.05pt;width:26.95pt;height:26.6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" filled="f" stroked="f">
                <v:textbox>
                  <w:txbxContent>
                    <w:p w14:paraId="70BA85B1" w14:textId="77777777" w:rsidR="001F1104" w:rsidRPr="005B1A1A" w:rsidRDefault="001F1104" w:rsidP="00F15385">
                      <w:pPr>
                        <w:rPr>
                          <w:i/>
                        </w:rPr>
                      </w:pPr>
                      <w:r w:rsidRPr="005B1A1A">
                        <w:rPr>
                          <w:i/>
                          <w:sz w:val="24"/>
                          <w:szCs w:val="24"/>
                        </w:rPr>
                        <w:t>Es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3EA7C05A" w14:textId="4EC0E42B" w:rsidR="00F15385" w:rsidRPr="0075414A" w:rsidRDefault="00F15385" w:rsidP="00F15385">
      <w:pPr>
        <w:rPr>
          <w:color w:val="auto"/>
        </w:rPr>
      </w:pPr>
    </w:p>
    <w:p w14:paraId="448B17E2" w14:textId="77777777" w:rsidR="00F15385" w:rsidRDefault="00F15385" w:rsidP="00F15385"/>
    <w:p w14:paraId="7CD8606E" w14:textId="5ED5082C" w:rsidR="009A122D" w:rsidRPr="00D54D23" w:rsidRDefault="00F15385" w:rsidP="009A122D">
      <w:pPr>
        <w:pStyle w:val="berschrift3"/>
      </w:pPr>
      <w:r>
        <w:br/>
      </w:r>
      <w:r w:rsidR="009A122D" w:rsidRPr="00D54D23">
        <w:t>Versuchs-Beschreibung:</w:t>
      </w:r>
      <w:r w:rsidR="009A122D">
        <w:br/>
      </w:r>
    </w:p>
    <w:p w14:paraId="13F86648" w14:textId="276CE50B" w:rsidR="009A122D" w:rsidRDefault="009A122D" w:rsidP="009A122D">
      <w:pPr>
        <w:tabs>
          <w:tab w:val="clear" w:pos="5670"/>
          <w:tab w:val="left" w:pos="6096"/>
          <w:tab w:val="left" w:pos="6804"/>
        </w:tabs>
        <w:spacing w:line="480" w:lineRule="auto"/>
        <w:rPr>
          <w:rStyle w:val="unterstrichen"/>
        </w:rPr>
      </w:pPr>
      <w:r w:rsidRPr="00D54D23">
        <w:t>Eine Lampe hat über de</w:t>
      </w:r>
      <w:r>
        <w:t>m Becher</w:t>
      </w:r>
      <w:r w:rsidRPr="00D54D23">
        <w:t xml:space="preserve"> geleuchtet. Wir haben die </w:t>
      </w:r>
      <w:r>
        <w:rPr>
          <w:rStyle w:val="unterstrichen"/>
        </w:rPr>
        <w:tab/>
        <w:t>Temperatur</w:t>
      </w:r>
      <w:r>
        <w:rPr>
          <w:rStyle w:val="unterstrichen"/>
        </w:rPr>
        <w:tab/>
        <w:t xml:space="preserve">_                        ____ </w:t>
      </w:r>
      <w:r w:rsidRPr="00D54D23">
        <w:t>i</w:t>
      </w:r>
      <w:r>
        <w:t>m Becher</w:t>
      </w:r>
      <w:r w:rsidRPr="00D54D23">
        <w:t xml:space="preserve"> gemessen. Die Temperatur blieb konstant bei </w:t>
      </w:r>
      <w:r>
        <w:rPr>
          <w:rStyle w:val="unterstrichen"/>
        </w:rPr>
        <w:tab/>
        <w:t>______________</w:t>
      </w:r>
      <w:r w:rsidRPr="00D54D23">
        <w:t xml:space="preserve">°C. </w:t>
      </w:r>
      <w:r>
        <w:t>W</w:t>
      </w:r>
      <w:r w:rsidRPr="00D54D23">
        <w:t>ir</w:t>
      </w:r>
      <w:r>
        <w:t xml:space="preserve"> haben Backpulver und</w:t>
      </w:r>
      <w:r w:rsidRPr="00D54D23">
        <w:t xml:space="preserve"> </w:t>
      </w:r>
      <w:r>
        <w:rPr>
          <w:rStyle w:val="unterstrichen"/>
        </w:rPr>
        <w:tab/>
      </w:r>
      <w:r w:rsidR="00AA06D5">
        <w:rPr>
          <w:rStyle w:val="unterstrichen"/>
        </w:rPr>
        <w:t>Essig</w:t>
      </w:r>
      <w:r>
        <w:rPr>
          <w:rStyle w:val="unterstrichen"/>
        </w:rPr>
        <w:t>_________</w:t>
      </w:r>
      <w:r>
        <w:rPr>
          <w:rStyle w:val="unterstrichen"/>
        </w:rPr>
        <w:tab/>
      </w:r>
      <w:r>
        <w:rPr>
          <w:rStyle w:val="unterstrichen"/>
        </w:rPr>
        <w:tab/>
      </w:r>
      <w:r w:rsidRPr="00D54D23">
        <w:t xml:space="preserve"> in die Flasche gefüllt. Diese Mischung hat </w:t>
      </w:r>
      <w:r w:rsidRPr="00305D45">
        <w:rPr>
          <w:rStyle w:val="unterstrichen"/>
        </w:rPr>
        <w:tab/>
      </w:r>
      <w:r w:rsidR="00AA06D5">
        <w:rPr>
          <w:rStyle w:val="unterstrichen"/>
        </w:rPr>
        <w:t xml:space="preserve">    CO</w:t>
      </w:r>
      <w:r w:rsidR="00AA06D5" w:rsidRPr="00AA06D5">
        <w:rPr>
          <w:rStyle w:val="unterstrichen"/>
          <w:vertAlign w:val="subscript"/>
        </w:rPr>
        <w:t>2</w:t>
      </w:r>
      <w:r>
        <w:rPr>
          <w:rStyle w:val="unterstrichen"/>
        </w:rPr>
        <w:tab/>
        <w:t xml:space="preserve">  </w:t>
      </w:r>
      <w:proofErr w:type="gramStart"/>
      <w:r>
        <w:rPr>
          <w:rStyle w:val="unterstrichen"/>
        </w:rPr>
        <w:t xml:space="preserve">  </w:t>
      </w:r>
      <w:r w:rsidR="00AA06D5">
        <w:rPr>
          <w:rStyle w:val="unterstrichen"/>
        </w:rPr>
        <w:t>.</w:t>
      </w:r>
      <w:proofErr w:type="gramEnd"/>
      <w:r>
        <w:rPr>
          <w:rStyle w:val="unterstrichen"/>
        </w:rPr>
        <w:t xml:space="preserve"> </w:t>
      </w:r>
      <w:r w:rsidRPr="00D54D23">
        <w:t xml:space="preserve">produziert, </w:t>
      </w:r>
      <w:proofErr w:type="gramStart"/>
      <w:r w:rsidRPr="00D54D23">
        <w:t>das</w:t>
      </w:r>
      <w:proofErr w:type="gramEnd"/>
      <w:r w:rsidRPr="00D54D23">
        <w:t xml:space="preserve"> wir durch </w:t>
      </w:r>
      <w:r>
        <w:t>einen</w:t>
      </w:r>
      <w:r w:rsidRPr="00D54D23">
        <w:t xml:space="preserve"> </w:t>
      </w:r>
      <w:r>
        <w:rPr>
          <w:rStyle w:val="unterstrichen"/>
        </w:rPr>
        <w:tab/>
      </w:r>
      <w:r>
        <w:rPr>
          <w:rStyle w:val="unterstrichen"/>
        </w:rPr>
        <w:tab/>
      </w:r>
      <w:r w:rsidR="00AA06D5">
        <w:rPr>
          <w:rStyle w:val="unterstrichen"/>
        </w:rPr>
        <w:t>Schlauch</w:t>
      </w:r>
      <w:r>
        <w:rPr>
          <w:rStyle w:val="unterstrichen"/>
        </w:rPr>
        <w:tab/>
      </w:r>
      <w:r>
        <w:rPr>
          <w:rStyle w:val="unterstrichen"/>
        </w:rPr>
        <w:tab/>
      </w:r>
      <w:r>
        <w:t xml:space="preserve"> in den Becher geleitet haben. Ein Streichholz kann in CO</w:t>
      </w:r>
      <w:r w:rsidRPr="009E0B9A">
        <w:rPr>
          <w:vertAlign w:val="subscript"/>
        </w:rPr>
        <w:t>2</w:t>
      </w:r>
      <w:r>
        <w:t xml:space="preserve"> nicht </w:t>
      </w:r>
      <w:r>
        <w:rPr>
          <w:rStyle w:val="unterstrichen"/>
        </w:rPr>
        <w:tab/>
      </w:r>
      <w:r>
        <w:rPr>
          <w:rStyle w:val="unterstrichen"/>
        </w:rPr>
        <w:tab/>
      </w:r>
      <w:r w:rsidR="007E1312">
        <w:rPr>
          <w:rStyle w:val="unterstrichen"/>
        </w:rPr>
        <w:t>brennen</w:t>
      </w:r>
      <w:r>
        <w:rPr>
          <w:rStyle w:val="unterstrichen"/>
        </w:rPr>
        <w:tab/>
      </w:r>
      <w:r>
        <w:rPr>
          <w:rStyle w:val="unterstrichen"/>
        </w:rPr>
        <w:tab/>
      </w:r>
      <w:r w:rsidRPr="009E0B9A">
        <w:t xml:space="preserve"> - </w:t>
      </w:r>
      <w:r>
        <w:t>das zeigte</w:t>
      </w:r>
      <w:r w:rsidRPr="009E0B9A">
        <w:t xml:space="preserve">, dass im Aquarium keine normale Luft </w:t>
      </w:r>
      <w:r>
        <w:t>war</w:t>
      </w:r>
      <w:r w:rsidRPr="009E0B9A">
        <w:t xml:space="preserve">. </w:t>
      </w:r>
      <w:r w:rsidRPr="00D54D23">
        <w:t>Wir konnten beobachten, dass die Temperatur i</w:t>
      </w:r>
      <w:r>
        <w:t>m</w:t>
      </w:r>
      <w:r w:rsidRPr="00D54D23">
        <w:t xml:space="preserve"> </w:t>
      </w:r>
      <w:r>
        <w:rPr>
          <w:rStyle w:val="unterstrichen"/>
        </w:rPr>
        <w:tab/>
      </w:r>
      <w:r w:rsidR="007E1312">
        <w:rPr>
          <w:rStyle w:val="unterstrichen"/>
        </w:rPr>
        <w:t>Becher</w:t>
      </w:r>
      <w:r>
        <w:rPr>
          <w:rStyle w:val="unterstrichen"/>
        </w:rPr>
        <w:tab/>
      </w:r>
      <w:r>
        <w:rPr>
          <w:rStyle w:val="unterstrichen"/>
        </w:rPr>
        <w:tab/>
      </w:r>
      <w:r w:rsidRPr="00D54D23">
        <w:t xml:space="preserve"> stetig</w:t>
      </w:r>
      <w:r>
        <w:t xml:space="preserve"> </w:t>
      </w:r>
      <w:r>
        <w:rPr>
          <w:rStyle w:val="unterstrichen"/>
        </w:rPr>
        <w:tab/>
      </w:r>
      <w:r w:rsidR="007E1312">
        <w:rPr>
          <w:rStyle w:val="unterstrichen"/>
        </w:rPr>
        <w:t>stieg</w:t>
      </w:r>
      <w:r>
        <w:rPr>
          <w:rStyle w:val="unterstrichen"/>
        </w:rPr>
        <w:t xml:space="preserve">         </w:t>
      </w:r>
      <w:proofErr w:type="gramStart"/>
      <w:r>
        <w:rPr>
          <w:rStyle w:val="unterstrichen"/>
        </w:rPr>
        <w:t xml:space="preserve">  </w:t>
      </w:r>
      <w:r w:rsidRPr="00356701">
        <w:rPr>
          <w:rStyle w:val="unterstrichen"/>
        </w:rPr>
        <w:t>.</w:t>
      </w:r>
      <w:proofErr w:type="gramEnd"/>
      <w:r w:rsidRPr="00356701">
        <w:rPr>
          <w:rStyle w:val="unterstrichen"/>
        </w:rPr>
        <w:t xml:space="preserve"> </w:t>
      </w:r>
      <w:r>
        <w:t xml:space="preserve">Solange </w:t>
      </w:r>
      <w:r w:rsidRPr="00D54D23">
        <w:t>CO</w:t>
      </w:r>
      <w:r w:rsidRPr="002F79BE">
        <w:rPr>
          <w:vertAlign w:val="subscript"/>
        </w:rPr>
        <w:t>2</w:t>
      </w:r>
      <w:r>
        <w:t xml:space="preserve"> im Aquarium war, blieb die Temperatur hoch (bis </w:t>
      </w:r>
      <w:r>
        <w:rPr>
          <w:rStyle w:val="unterstrichen"/>
        </w:rPr>
        <w:tab/>
        <w:t xml:space="preserve">               </w:t>
      </w:r>
      <w:r w:rsidRPr="00D54D23">
        <w:t>°C).</w:t>
      </w:r>
    </w:p>
    <w:tbl>
      <w:tblPr>
        <w:tblW w:w="8766" w:type="dxa"/>
        <w:tblBorders>
          <w:left w:val="single" w:sz="18" w:space="0" w:color="FFFFFF"/>
          <w:right w:val="single" w:sz="18" w:space="0" w:color="FFFFFF"/>
          <w:insideH w:val="single" w:sz="2" w:space="0" w:color="FFFFFF" w:themeColor="background1"/>
          <w:insideV w:val="single" w:sz="2" w:space="0" w:color="FFFFFF" w:themeColor="background1"/>
        </w:tblBorders>
        <w:tblCellMar>
          <w:top w:w="108" w:type="dxa"/>
        </w:tblCellMar>
        <w:tblLook w:val="04A0" w:firstRow="1" w:lastRow="0" w:firstColumn="1" w:lastColumn="0" w:noHBand="0" w:noVBand="1"/>
      </w:tblPr>
      <w:tblGrid>
        <w:gridCol w:w="970"/>
        <w:gridCol w:w="1417"/>
        <w:gridCol w:w="992"/>
        <w:gridCol w:w="851"/>
        <w:gridCol w:w="1134"/>
        <w:gridCol w:w="1134"/>
        <w:gridCol w:w="2268"/>
      </w:tblGrid>
      <w:tr w:rsidR="009A122D" w14:paraId="08FD1D49" w14:textId="77777777" w:rsidTr="00613111">
        <w:trPr>
          <w:trHeight w:val="299"/>
        </w:trPr>
        <w:tc>
          <w:tcPr>
            <w:tcW w:w="970" w:type="dxa"/>
            <w:shd w:val="clear" w:color="auto" w:fill="D6E6B1"/>
            <w:tcMar>
              <w:top w:w="147" w:type="dxa"/>
              <w:bottom w:w="0" w:type="dxa"/>
            </w:tcMar>
            <w:vAlign w:val="center"/>
          </w:tcPr>
          <w:p w14:paraId="3B78979F" w14:textId="77777777" w:rsidR="009A122D" w:rsidRPr="005B1A1A" w:rsidRDefault="009A122D" w:rsidP="00613111">
            <w:pPr>
              <w:jc w:val="center"/>
              <w:rPr>
                <w:i/>
              </w:rPr>
            </w:pPr>
            <w:r w:rsidRPr="005B1A1A">
              <w:rPr>
                <w:i/>
              </w:rPr>
              <w:t>stieg</w:t>
            </w:r>
          </w:p>
        </w:tc>
        <w:tc>
          <w:tcPr>
            <w:tcW w:w="1417" w:type="dxa"/>
            <w:shd w:val="clear" w:color="auto" w:fill="D6E6B1"/>
            <w:tcMar>
              <w:top w:w="147" w:type="dxa"/>
              <w:bottom w:w="0" w:type="dxa"/>
            </w:tcMar>
            <w:vAlign w:val="center"/>
          </w:tcPr>
          <w:p w14:paraId="1C5D82D5" w14:textId="77777777" w:rsidR="009A122D" w:rsidRPr="005B1A1A" w:rsidRDefault="009A122D" w:rsidP="00613111">
            <w:pPr>
              <w:jc w:val="center"/>
              <w:rPr>
                <w:i/>
              </w:rPr>
            </w:pPr>
            <w:r w:rsidRPr="005B1A1A">
              <w:rPr>
                <w:i/>
              </w:rPr>
              <w:t>Temperatur</w:t>
            </w:r>
          </w:p>
        </w:tc>
        <w:tc>
          <w:tcPr>
            <w:tcW w:w="992" w:type="dxa"/>
            <w:shd w:val="clear" w:color="auto" w:fill="D6E6B1"/>
            <w:tcMar>
              <w:top w:w="147" w:type="dxa"/>
              <w:bottom w:w="0" w:type="dxa"/>
            </w:tcMar>
            <w:vAlign w:val="center"/>
          </w:tcPr>
          <w:p w14:paraId="4A70F793" w14:textId="77777777" w:rsidR="009A122D" w:rsidRPr="005B1A1A" w:rsidRDefault="009A122D" w:rsidP="00613111">
            <w:pPr>
              <w:jc w:val="center"/>
              <w:rPr>
                <w:i/>
              </w:rPr>
            </w:pPr>
            <w:r>
              <w:rPr>
                <w:i/>
              </w:rPr>
              <w:t>Becher</w:t>
            </w:r>
          </w:p>
        </w:tc>
        <w:tc>
          <w:tcPr>
            <w:tcW w:w="851" w:type="dxa"/>
            <w:shd w:val="clear" w:color="auto" w:fill="D6E6B1"/>
            <w:tcMar>
              <w:top w:w="147" w:type="dxa"/>
              <w:bottom w:w="0" w:type="dxa"/>
            </w:tcMar>
            <w:vAlign w:val="center"/>
          </w:tcPr>
          <w:p w14:paraId="6AD6A634" w14:textId="77777777" w:rsidR="009A122D" w:rsidRPr="005B1A1A" w:rsidRDefault="009A122D" w:rsidP="00613111">
            <w:pPr>
              <w:jc w:val="center"/>
              <w:rPr>
                <w:i/>
              </w:rPr>
            </w:pPr>
            <w:r w:rsidRPr="005B1A1A">
              <w:rPr>
                <w:i/>
              </w:rPr>
              <w:t>Essig</w:t>
            </w:r>
          </w:p>
        </w:tc>
        <w:tc>
          <w:tcPr>
            <w:tcW w:w="1134" w:type="dxa"/>
            <w:shd w:val="clear" w:color="auto" w:fill="D6E6B1"/>
            <w:tcMar>
              <w:top w:w="147" w:type="dxa"/>
              <w:bottom w:w="0" w:type="dxa"/>
            </w:tcMar>
            <w:vAlign w:val="center"/>
          </w:tcPr>
          <w:p w14:paraId="47B316FF" w14:textId="77777777" w:rsidR="009A122D" w:rsidRPr="005B1A1A" w:rsidRDefault="009A122D" w:rsidP="00613111">
            <w:pPr>
              <w:jc w:val="center"/>
              <w:rPr>
                <w:i/>
              </w:rPr>
            </w:pPr>
            <w:r w:rsidRPr="005B1A1A">
              <w:rPr>
                <w:i/>
              </w:rPr>
              <w:t>Schlauch</w:t>
            </w:r>
          </w:p>
        </w:tc>
        <w:tc>
          <w:tcPr>
            <w:tcW w:w="1134" w:type="dxa"/>
            <w:shd w:val="clear" w:color="auto" w:fill="D6E6B1"/>
          </w:tcPr>
          <w:p w14:paraId="3C860316" w14:textId="77777777" w:rsidR="009A122D" w:rsidRDefault="009A122D" w:rsidP="00613111">
            <w:pPr>
              <w:jc w:val="center"/>
              <w:rPr>
                <w:i/>
              </w:rPr>
            </w:pPr>
            <w:r>
              <w:rPr>
                <w:i/>
              </w:rPr>
              <w:t>brennen</w:t>
            </w:r>
          </w:p>
        </w:tc>
        <w:tc>
          <w:tcPr>
            <w:tcW w:w="2268" w:type="dxa"/>
            <w:shd w:val="clear" w:color="auto" w:fill="D6E6B1"/>
            <w:tcMar>
              <w:top w:w="147" w:type="dxa"/>
              <w:bottom w:w="0" w:type="dxa"/>
            </w:tcMar>
            <w:vAlign w:val="center"/>
          </w:tcPr>
          <w:p w14:paraId="7C3143A5" w14:textId="77777777" w:rsidR="009A122D" w:rsidRPr="005B1A1A" w:rsidRDefault="009A122D" w:rsidP="00613111">
            <w:pPr>
              <w:jc w:val="center"/>
              <w:rPr>
                <w:i/>
              </w:rPr>
            </w:pPr>
            <w:r>
              <w:rPr>
                <w:i/>
              </w:rPr>
              <w:t>CO</w:t>
            </w:r>
            <w:r w:rsidRPr="00F948CD">
              <w:rPr>
                <w:i/>
                <w:vertAlign w:val="subscript"/>
              </w:rPr>
              <w:t>2</w:t>
            </w:r>
            <w:r>
              <w:rPr>
                <w:i/>
              </w:rPr>
              <w:t xml:space="preserve"> (</w:t>
            </w:r>
            <w:r w:rsidRPr="005B1A1A">
              <w:rPr>
                <w:i/>
              </w:rPr>
              <w:t>Kohlen</w:t>
            </w:r>
            <w:r>
              <w:rPr>
                <w:i/>
              </w:rPr>
              <w:t>stoff</w:t>
            </w:r>
            <w:r w:rsidRPr="005B1A1A">
              <w:rPr>
                <w:i/>
              </w:rPr>
              <w:t>dioxid</w:t>
            </w:r>
            <w:r>
              <w:rPr>
                <w:i/>
              </w:rPr>
              <w:t>)</w:t>
            </w:r>
            <w:r w:rsidRPr="005B1A1A">
              <w:rPr>
                <w:i/>
              </w:rPr>
              <w:t xml:space="preserve"> </w:t>
            </w:r>
          </w:p>
        </w:tc>
      </w:tr>
    </w:tbl>
    <w:p w14:paraId="51AEE7DD" w14:textId="77777777" w:rsidR="00F15385" w:rsidRDefault="00F15385" w:rsidP="00F15385">
      <w:pPr>
        <w:rPr>
          <w:rStyle w:val="unterstrichen"/>
        </w:rPr>
      </w:pPr>
    </w:p>
    <w:p w14:paraId="18470FA9" w14:textId="3E72D848" w:rsidR="007D01C6" w:rsidRDefault="007D01C6" w:rsidP="007D01C6">
      <w:pPr>
        <w:pStyle w:val="berschrift1"/>
      </w:pPr>
      <w:r w:rsidRPr="1592417B">
        <w:lastRenderedPageBreak/>
        <w:t>Das CO</w:t>
      </w:r>
      <w:r w:rsidRPr="00E86D22">
        <w:rPr>
          <w:vertAlign w:val="subscript"/>
        </w:rPr>
        <w:t>2</w:t>
      </w:r>
      <w:r w:rsidRPr="1592417B">
        <w:t>-Experiment</w:t>
      </w:r>
      <w:r>
        <w:t xml:space="preserve"> - </w:t>
      </w:r>
      <w:r w:rsidRPr="00C01EB0">
        <w:t xml:space="preserve">Variante </w:t>
      </w:r>
      <w:proofErr w:type="spellStart"/>
      <w:r>
        <w:t>Wassersprudler</w:t>
      </w:r>
      <w:proofErr w:type="spellEnd"/>
    </w:p>
    <w:p w14:paraId="79308CC0" w14:textId="77777777" w:rsidR="007D01C6" w:rsidRPr="000766C8" w:rsidRDefault="007D01C6" w:rsidP="007D01C6">
      <w:pPr>
        <w:rPr>
          <w:rStyle w:val="berschrift2Zchn"/>
        </w:rPr>
      </w:pPr>
      <w:r w:rsidRPr="000766C8">
        <w:rPr>
          <w:rStyle w:val="berschrift2Zchn"/>
        </w:rPr>
        <w:t>Erwärmt sich die Atmosphäre, wenn mehr Kohlendioxid (CO</w:t>
      </w:r>
      <w:r w:rsidRPr="0027417C">
        <w:rPr>
          <w:rStyle w:val="berschrift2Zchn"/>
          <w:vertAlign w:val="subscript"/>
        </w:rPr>
        <w:t>2</w:t>
      </w:r>
      <w:r w:rsidRPr="000766C8">
        <w:rPr>
          <w:rStyle w:val="berschrift2Zchn"/>
        </w:rPr>
        <w:t>) darin ist?</w:t>
      </w:r>
    </w:p>
    <w:p w14:paraId="56949118" w14:textId="77777777" w:rsidR="007D01C6" w:rsidRPr="00D54D23" w:rsidRDefault="007D01C6" w:rsidP="007D01C6">
      <w:r>
        <w:br/>
      </w:r>
      <w:r>
        <w:rPr>
          <w:rStyle w:val="berschrift2Zchn"/>
        </w:rPr>
        <w:t>Aufgabe</w:t>
      </w:r>
      <w:r w:rsidRPr="00D54D23">
        <w:rPr>
          <w:rStyle w:val="berschrift2Zchn"/>
        </w:rPr>
        <w:t>:</w:t>
      </w:r>
      <w:r w:rsidRPr="00D54D23">
        <w:t xml:space="preserve"> </w:t>
      </w:r>
      <w:r>
        <w:br/>
      </w:r>
      <w:proofErr w:type="gramStart"/>
      <w:r w:rsidRPr="00D54D23">
        <w:t>Setze</w:t>
      </w:r>
      <w:proofErr w:type="gramEnd"/>
      <w:r w:rsidRPr="00D54D23">
        <w:t xml:space="preserve"> die</w:t>
      </w:r>
      <w:r>
        <w:t xml:space="preserve"> Silben zusammen. Sie gehören zu</w:t>
      </w:r>
      <w:r w:rsidRPr="00D54D23">
        <w:t xml:space="preserve"> Materialien, die wir im Experiment verwendet haben. Trage die Materialien in die Tabelle ein.</w:t>
      </w:r>
      <w:r>
        <w:br/>
      </w:r>
    </w:p>
    <w:p w14:paraId="1C8F1C90" w14:textId="77777777" w:rsidR="007D01C6" w:rsidRPr="00D54D23" w:rsidRDefault="007D01C6" w:rsidP="007D01C6">
      <w:pPr>
        <w:pStyle w:val="berschrift3"/>
      </w:pPr>
      <w:r w:rsidRPr="00D54D23">
        <w:t>Verbinde die Silben richtig</w:t>
      </w:r>
      <w:r>
        <w:t>:</w:t>
      </w:r>
      <w:r w:rsidRPr="00D54D23">
        <w:t xml:space="preserve"> </w:t>
      </w:r>
      <w:r w:rsidRPr="00D54D23">
        <w:tab/>
      </w:r>
      <w:r w:rsidRPr="00D54D23">
        <w:tab/>
      </w:r>
      <w:r w:rsidRPr="00D54D23">
        <w:tab/>
        <w:t>Material:</w:t>
      </w:r>
      <w:r>
        <w:br/>
      </w:r>
    </w:p>
    <w:tbl>
      <w:tblPr>
        <w:tblStyle w:val="SdN"/>
        <w:tblpPr w:leftFromText="141" w:rightFromText="141" w:vertAnchor="text" w:horzAnchor="page" w:tblpX="5953" w:tblpY="9"/>
        <w:tblW w:w="0" w:type="auto"/>
        <w:tblBorders>
          <w:top w:val="single" w:sz="2" w:space="0" w:color="86B819"/>
          <w:bottom w:val="single" w:sz="2" w:space="0" w:color="86B819"/>
          <w:insideH w:val="single" w:sz="2" w:space="0" w:color="86B819"/>
          <w:insideV w:val="single" w:sz="2" w:space="0" w:color="86B819"/>
        </w:tblBorders>
        <w:shd w:val="clear" w:color="auto" w:fill="FFFFFF" w:themeFill="background1"/>
        <w:tblLook w:val="0480" w:firstRow="0" w:lastRow="0" w:firstColumn="1" w:lastColumn="0" w:noHBand="0" w:noVBand="1"/>
      </w:tblPr>
      <w:tblGrid>
        <w:gridCol w:w="4503"/>
      </w:tblGrid>
      <w:tr w:rsidR="007D01C6" w:rsidRPr="00D54D23" w14:paraId="08315B87" w14:textId="77777777" w:rsidTr="00DE74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tcW w:w="4503" w:type="dxa"/>
            <w:shd w:val="clear" w:color="auto" w:fill="FFFFFF" w:themeFill="background1"/>
          </w:tcPr>
          <w:p w14:paraId="394787CB" w14:textId="77777777" w:rsidR="007D01C6" w:rsidRPr="00F15385" w:rsidRDefault="007D01C6" w:rsidP="00DE74FC">
            <w:pPr>
              <w:rPr>
                <w:i/>
                <w:sz w:val="25"/>
                <w:szCs w:val="25"/>
              </w:rPr>
            </w:pPr>
            <w:proofErr w:type="spellStart"/>
            <w:r>
              <w:rPr>
                <w:i/>
                <w:sz w:val="25"/>
                <w:szCs w:val="25"/>
              </w:rPr>
              <w:t>Wassersprudler</w:t>
            </w:r>
            <w:proofErr w:type="spellEnd"/>
          </w:p>
        </w:tc>
      </w:tr>
      <w:tr w:rsidR="007D01C6" w:rsidRPr="00D54D23" w14:paraId="1F1DF4B0" w14:textId="77777777" w:rsidTr="00DE74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21"/>
        </w:trPr>
        <w:tc>
          <w:tcPr>
            <w:tcW w:w="4503" w:type="dxa"/>
            <w:shd w:val="clear" w:color="auto" w:fill="FFFFFF" w:themeFill="background1"/>
          </w:tcPr>
          <w:p w14:paraId="68910948" w14:textId="77777777" w:rsidR="007D01C6" w:rsidRPr="00D54D23" w:rsidRDefault="007D01C6" w:rsidP="00DE74FC"/>
        </w:tc>
      </w:tr>
      <w:tr w:rsidR="007D01C6" w:rsidRPr="00D54D23" w14:paraId="5D7E4708" w14:textId="77777777" w:rsidTr="00DE74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tcW w:w="4503" w:type="dxa"/>
            <w:shd w:val="clear" w:color="auto" w:fill="FFFFFF" w:themeFill="background1"/>
          </w:tcPr>
          <w:p w14:paraId="5B40BC22" w14:textId="77777777" w:rsidR="007D01C6" w:rsidRPr="00D54D23" w:rsidRDefault="007D01C6" w:rsidP="00DE74FC"/>
        </w:tc>
      </w:tr>
      <w:tr w:rsidR="007D01C6" w:rsidRPr="00D54D23" w14:paraId="21E15D72" w14:textId="77777777" w:rsidTr="00DE74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21"/>
        </w:trPr>
        <w:tc>
          <w:tcPr>
            <w:tcW w:w="4503" w:type="dxa"/>
            <w:shd w:val="clear" w:color="auto" w:fill="FFFFFF" w:themeFill="background1"/>
          </w:tcPr>
          <w:p w14:paraId="5077E036" w14:textId="77777777" w:rsidR="007D01C6" w:rsidRPr="00D54D23" w:rsidRDefault="007D01C6" w:rsidP="00DE74FC"/>
        </w:tc>
      </w:tr>
      <w:tr w:rsidR="007D01C6" w:rsidRPr="00D54D23" w14:paraId="442E113E" w14:textId="77777777" w:rsidTr="00DE74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tcW w:w="4503" w:type="dxa"/>
            <w:shd w:val="clear" w:color="auto" w:fill="FFFFFF" w:themeFill="background1"/>
          </w:tcPr>
          <w:p w14:paraId="5DCAB27B" w14:textId="77777777" w:rsidR="007D01C6" w:rsidRPr="00D54D23" w:rsidRDefault="007D01C6" w:rsidP="00DE74FC"/>
        </w:tc>
      </w:tr>
      <w:tr w:rsidR="007D01C6" w:rsidRPr="00D54D23" w14:paraId="76B47D41" w14:textId="77777777" w:rsidTr="00DE74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21"/>
        </w:trPr>
        <w:tc>
          <w:tcPr>
            <w:tcW w:w="4503" w:type="dxa"/>
            <w:shd w:val="clear" w:color="auto" w:fill="FFFFFF" w:themeFill="background1"/>
          </w:tcPr>
          <w:p w14:paraId="36585B54" w14:textId="77777777" w:rsidR="007D01C6" w:rsidRPr="00D54D23" w:rsidRDefault="007D01C6" w:rsidP="00DE74FC"/>
        </w:tc>
      </w:tr>
      <w:tr w:rsidR="007D01C6" w:rsidRPr="00D54D23" w14:paraId="07C4258A" w14:textId="77777777" w:rsidTr="00DE74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tcW w:w="4503" w:type="dxa"/>
            <w:shd w:val="clear" w:color="auto" w:fill="FFFFFF" w:themeFill="background1"/>
          </w:tcPr>
          <w:p w14:paraId="05361B5B" w14:textId="77777777" w:rsidR="007D01C6" w:rsidRPr="00D54D23" w:rsidRDefault="007D01C6" w:rsidP="00DE74FC"/>
        </w:tc>
      </w:tr>
    </w:tbl>
    <w:p w14:paraId="0AE0CA72" w14:textId="77777777" w:rsidR="007D01C6" w:rsidRPr="00D54D23" w:rsidRDefault="007D01C6" w:rsidP="007D01C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3D10CACF" wp14:editId="48414349">
                <wp:simplePos x="0" y="0"/>
                <wp:positionH relativeFrom="column">
                  <wp:posOffset>215265</wp:posOffset>
                </wp:positionH>
                <wp:positionV relativeFrom="paragraph">
                  <wp:posOffset>96520</wp:posOffset>
                </wp:positionV>
                <wp:extent cx="561975" cy="307975"/>
                <wp:effectExtent l="0" t="0" r="0" b="0"/>
                <wp:wrapThrough wrapText="bothSides">
                  <wp:wrapPolygon edited="0">
                    <wp:start x="1464" y="0"/>
                    <wp:lineTo x="1464" y="20041"/>
                    <wp:lineTo x="19037" y="20041"/>
                    <wp:lineTo x="19037" y="0"/>
                    <wp:lineTo x="1464" y="0"/>
                  </wp:wrapPolygon>
                </wp:wrapThrough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29C4ED06" w14:textId="77777777" w:rsidR="007D01C6" w:rsidRPr="00B013FF" w:rsidRDefault="007D01C6" w:rsidP="007D01C6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B013FF">
                              <w:rPr>
                                <w:i/>
                                <w:sz w:val="24"/>
                                <w:szCs w:val="24"/>
                              </w:rPr>
                              <w:t>ri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0CACF"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58" type="#_x0000_t202" style="position:absolute;margin-left:16.95pt;margin-top:7.6pt;width:44.25pt;height:24.2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" filled="f" stroked="f">
                <v:textbox>
                  <w:txbxContent>
                    <w:p w14:paraId="29C4ED06" w14:textId="77777777" w:rsidR="007D01C6" w:rsidRPr="00B013FF" w:rsidRDefault="007D01C6" w:rsidP="007D01C6">
                      <w:pPr>
                        <w:rPr>
                          <w:i/>
                          <w:sz w:val="24"/>
                          <w:szCs w:val="24"/>
                        </w:rPr>
                      </w:pPr>
                      <w:proofErr w:type="spellStart"/>
                      <w:r w:rsidRPr="00B013FF">
                        <w:rPr>
                          <w:i/>
                          <w:sz w:val="24"/>
                          <w:szCs w:val="24"/>
                        </w:rPr>
                        <w:t>ri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81824" behindDoc="1" locked="0" layoutInCell="1" allowOverlap="1" wp14:anchorId="0ABF2A6E" wp14:editId="62CB6872">
                <wp:simplePos x="0" y="0"/>
                <wp:positionH relativeFrom="column">
                  <wp:posOffset>11430</wp:posOffset>
                </wp:positionH>
                <wp:positionV relativeFrom="paragraph">
                  <wp:posOffset>-926</wp:posOffset>
                </wp:positionV>
                <wp:extent cx="2393950" cy="3273425"/>
                <wp:effectExtent l="0" t="0" r="19050" b="28575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3950" cy="3273425"/>
                        </a:xfrm>
                        <a:prstGeom prst="rect">
                          <a:avLst/>
                        </a:prstGeom>
                        <a:solidFill>
                          <a:srgbClr val="D6E6B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60F7B1" id="Rectangle 68" o:spid="_x0000_s1026" style="position:absolute;margin-left:.9pt;margin-top:-.05pt;width:188.5pt;height:257.75pt;z-index:-25133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" fillcolor="#d6e6b1" strokecolor="white [3212]" strokeweight="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3072B6E1" wp14:editId="3BDEAAEF">
                <wp:simplePos x="0" y="0"/>
                <wp:positionH relativeFrom="column">
                  <wp:posOffset>1355725</wp:posOffset>
                </wp:positionH>
                <wp:positionV relativeFrom="paragraph">
                  <wp:posOffset>224790</wp:posOffset>
                </wp:positionV>
                <wp:extent cx="481330" cy="367030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330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77CDACE5" w14:textId="77777777" w:rsidR="007D01C6" w:rsidRPr="00664C06" w:rsidRDefault="007D01C6" w:rsidP="007D01C6">
                            <w:pPr>
                              <w:rPr>
                                <w:i/>
                              </w:rPr>
                            </w:pPr>
                            <w:r w:rsidRPr="00664C06">
                              <w:rPr>
                                <w:i/>
                                <w:sz w:val="24"/>
                                <w:szCs w:val="24"/>
                                <w:lang w:val="en-GB"/>
                              </w:rPr>
                              <w:t>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2B6E1" id="Text Box 52" o:spid="_x0000_s1059" type="#_x0000_t202" style="position:absolute;margin-left:106.75pt;margin-top:17.7pt;width:37.9pt;height:28.9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" filled="f" stroked="f">
                <v:textbox>
                  <w:txbxContent>
                    <w:p w14:paraId="77CDACE5" w14:textId="77777777" w:rsidR="007D01C6" w:rsidRPr="00664C06" w:rsidRDefault="007D01C6" w:rsidP="007D01C6">
                      <w:pPr>
                        <w:rPr>
                          <w:i/>
                        </w:rPr>
                      </w:pPr>
                      <w:r w:rsidRPr="00664C06">
                        <w:rPr>
                          <w:i/>
                          <w:sz w:val="24"/>
                          <w:szCs w:val="24"/>
                          <w:lang w:val="en-GB"/>
                        </w:rPr>
                        <w:t>um</w:t>
                      </w:r>
                    </w:p>
                  </w:txbxContent>
                </v:textbox>
              </v:shape>
            </w:pict>
          </mc:Fallback>
        </mc:AlternateContent>
      </w:r>
    </w:p>
    <w:p w14:paraId="6CC32A70" w14:textId="77777777" w:rsidR="007D01C6" w:rsidRPr="00D54D23" w:rsidRDefault="007D01C6" w:rsidP="007D01C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68505A74" wp14:editId="6DAB06DA">
                <wp:simplePos x="0" y="0"/>
                <wp:positionH relativeFrom="column">
                  <wp:posOffset>453390</wp:posOffset>
                </wp:positionH>
                <wp:positionV relativeFrom="paragraph">
                  <wp:posOffset>175260</wp:posOffset>
                </wp:positionV>
                <wp:extent cx="535305" cy="28892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305" cy="288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3D2C6B8E" w14:textId="77777777" w:rsidR="007D01C6" w:rsidRPr="00B013FF" w:rsidRDefault="007D01C6" w:rsidP="007D01C6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B013FF">
                              <w:rPr>
                                <w:i/>
                                <w:sz w:val="24"/>
                                <w:szCs w:val="24"/>
                              </w:rPr>
                              <w:t xml:space="preserve">Lam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05A74" id="Text Box 23" o:spid="_x0000_s1060" type="#_x0000_t202" style="position:absolute;margin-left:35.7pt;margin-top:13.8pt;width:42.15pt;height:22.7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" filled="f" stroked="f">
                <v:textbox>
                  <w:txbxContent>
                    <w:p w14:paraId="3D2C6B8E" w14:textId="77777777" w:rsidR="007D01C6" w:rsidRPr="00B013FF" w:rsidRDefault="007D01C6" w:rsidP="007D01C6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 w:rsidRPr="00B013FF">
                        <w:rPr>
                          <w:i/>
                          <w:sz w:val="24"/>
                          <w:szCs w:val="24"/>
                        </w:rPr>
                        <w:t xml:space="preserve">Lam </w:t>
                      </w:r>
                    </w:p>
                  </w:txbxContent>
                </v:textbox>
              </v:shape>
            </w:pict>
          </mc:Fallback>
        </mc:AlternateContent>
      </w:r>
    </w:p>
    <w:p w14:paraId="163FFF47" w14:textId="77777777" w:rsidR="007D01C6" w:rsidRPr="00D54D23" w:rsidRDefault="007D01C6" w:rsidP="007D01C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5532DCEB" wp14:editId="1B5209CD">
                <wp:simplePos x="0" y="0"/>
                <wp:positionH relativeFrom="column">
                  <wp:posOffset>1939290</wp:posOffset>
                </wp:positionH>
                <wp:positionV relativeFrom="paragraph">
                  <wp:posOffset>139065</wp:posOffset>
                </wp:positionV>
                <wp:extent cx="469900" cy="407670"/>
                <wp:effectExtent l="0" t="0" r="0" b="0"/>
                <wp:wrapThrough wrapText="bothSides">
                  <wp:wrapPolygon edited="0">
                    <wp:start x="1751" y="0"/>
                    <wp:lineTo x="1751" y="20187"/>
                    <wp:lineTo x="18389" y="20187"/>
                    <wp:lineTo x="18389" y="0"/>
                    <wp:lineTo x="1751" y="0"/>
                  </wp:wrapPolygon>
                </wp:wrapThrough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00" cy="407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2E5F51BF" w14:textId="77777777" w:rsidR="007D01C6" w:rsidRPr="00B013FF" w:rsidRDefault="007D01C6" w:rsidP="007D01C6">
                            <w:pPr>
                              <w:rPr>
                                <w:i/>
                                <w:strike/>
                              </w:rPr>
                            </w:pPr>
                            <w:proofErr w:type="spellStart"/>
                            <w:r w:rsidRPr="00B013FF">
                              <w:rPr>
                                <w:i/>
                                <w:strike/>
                                <w:sz w:val="24"/>
                                <w:szCs w:val="24"/>
                              </w:rPr>
                              <w:t>ser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2DCEB" id="Text Box 66" o:spid="_x0000_s1061" type="#_x0000_t202" style="position:absolute;margin-left:152.7pt;margin-top:10.95pt;width:37pt;height:32.1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" filled="f" stroked="f">
                <v:textbox>
                  <w:txbxContent>
                    <w:p w14:paraId="2E5F51BF" w14:textId="77777777" w:rsidR="007D01C6" w:rsidRPr="00B013FF" w:rsidRDefault="007D01C6" w:rsidP="007D01C6">
                      <w:pPr>
                        <w:rPr>
                          <w:i/>
                          <w:strike/>
                        </w:rPr>
                      </w:pPr>
                      <w:proofErr w:type="spellStart"/>
                      <w:r w:rsidRPr="00B013FF">
                        <w:rPr>
                          <w:i/>
                          <w:strike/>
                          <w:sz w:val="24"/>
                          <w:szCs w:val="24"/>
                        </w:rPr>
                        <w:t>ser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354EBC90" wp14:editId="28A4B7E8">
                <wp:simplePos x="0" y="0"/>
                <wp:positionH relativeFrom="column">
                  <wp:posOffset>1051560</wp:posOffset>
                </wp:positionH>
                <wp:positionV relativeFrom="paragraph">
                  <wp:posOffset>150495</wp:posOffset>
                </wp:positionV>
                <wp:extent cx="473710" cy="321945"/>
                <wp:effectExtent l="0" t="0" r="0" b="8255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710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55F9E52D" w14:textId="77777777" w:rsidR="007D01C6" w:rsidRPr="00B013FF" w:rsidRDefault="007D01C6" w:rsidP="007D01C6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B013FF">
                              <w:rPr>
                                <w:i/>
                                <w:sz w:val="24"/>
                                <w:szCs w:val="24"/>
                              </w:rPr>
                              <w:t>Ther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EBC90" id="Text Box 58" o:spid="_x0000_s1062" type="#_x0000_t202" style="position:absolute;margin-left:82.8pt;margin-top:11.85pt;width:37.3pt;height:25.3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" filled="f" stroked="f">
                <v:textbox>
                  <w:txbxContent>
                    <w:p w14:paraId="55F9E52D" w14:textId="77777777" w:rsidR="007D01C6" w:rsidRPr="00B013FF" w:rsidRDefault="007D01C6" w:rsidP="007D01C6">
                      <w:pPr>
                        <w:rPr>
                          <w:i/>
                          <w:sz w:val="24"/>
                          <w:szCs w:val="24"/>
                        </w:rPr>
                      </w:pPr>
                      <w:proofErr w:type="spellStart"/>
                      <w:r w:rsidRPr="00B013FF">
                        <w:rPr>
                          <w:i/>
                          <w:sz w:val="24"/>
                          <w:szCs w:val="24"/>
                        </w:rPr>
                        <w:t>Ther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3031128C" w14:textId="77777777" w:rsidR="007D01C6" w:rsidRPr="00D54D23" w:rsidRDefault="007D01C6" w:rsidP="007D01C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522FFFB8" wp14:editId="167217C7">
                <wp:simplePos x="0" y="0"/>
                <wp:positionH relativeFrom="column">
                  <wp:posOffset>1348740</wp:posOffset>
                </wp:positionH>
                <wp:positionV relativeFrom="paragraph">
                  <wp:posOffset>265430</wp:posOffset>
                </wp:positionV>
                <wp:extent cx="490855" cy="321310"/>
                <wp:effectExtent l="0" t="0" r="0" b="254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85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33CE8AB2" w14:textId="77777777" w:rsidR="007D01C6" w:rsidRPr="009E0B9A" w:rsidRDefault="007D01C6" w:rsidP="007D01C6">
                            <w:pPr>
                              <w:rPr>
                                <w:i/>
                              </w:rPr>
                            </w:pPr>
                            <w:proofErr w:type="spellStart"/>
                            <w:r w:rsidRPr="009E0B9A">
                              <w:rPr>
                                <w:i/>
                                <w:sz w:val="24"/>
                                <w:szCs w:val="24"/>
                                <w:lang w:val="en-GB"/>
                              </w:rPr>
                              <w:t>holz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FFFB8" id="Text Box 54" o:spid="_x0000_s1063" type="#_x0000_t202" style="position:absolute;margin-left:106.2pt;margin-top:20.9pt;width:38.65pt;height:25.3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" filled="f" stroked="f">
                <v:textbox>
                  <w:txbxContent>
                    <w:p w14:paraId="33CE8AB2" w14:textId="77777777" w:rsidR="007D01C6" w:rsidRPr="009E0B9A" w:rsidRDefault="007D01C6" w:rsidP="007D01C6">
                      <w:pPr>
                        <w:rPr>
                          <w:i/>
                        </w:rPr>
                      </w:pPr>
                      <w:proofErr w:type="spellStart"/>
                      <w:r w:rsidRPr="009E0B9A">
                        <w:rPr>
                          <w:i/>
                          <w:sz w:val="24"/>
                          <w:szCs w:val="24"/>
                          <w:lang w:val="en-GB"/>
                        </w:rPr>
                        <w:t>holz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3206F048" wp14:editId="4F3CBC78">
                <wp:simplePos x="0" y="0"/>
                <wp:positionH relativeFrom="column">
                  <wp:posOffset>167640</wp:posOffset>
                </wp:positionH>
                <wp:positionV relativeFrom="paragraph">
                  <wp:posOffset>8255</wp:posOffset>
                </wp:positionV>
                <wp:extent cx="571500" cy="288925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88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763B2538" w14:textId="77777777" w:rsidR="007D01C6" w:rsidRPr="009E0B9A" w:rsidRDefault="007D01C6" w:rsidP="007D01C6">
                            <w:pPr>
                              <w:rPr>
                                <w:i/>
                              </w:rPr>
                            </w:pPr>
                            <w:proofErr w:type="spellStart"/>
                            <w:r w:rsidRPr="009E0B9A">
                              <w:rPr>
                                <w:i/>
                                <w:sz w:val="24"/>
                                <w:szCs w:val="24"/>
                                <w:lang w:val="en-GB"/>
                              </w:rPr>
                              <w:t>Schei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6F048" id="Text Box 67" o:spid="_x0000_s1064" type="#_x0000_t202" style="position:absolute;margin-left:13.2pt;margin-top:.65pt;width:45pt;height:22.7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" filled="f" stroked="f">
                <v:textbox>
                  <w:txbxContent>
                    <w:p w14:paraId="763B2538" w14:textId="77777777" w:rsidR="007D01C6" w:rsidRPr="009E0B9A" w:rsidRDefault="007D01C6" w:rsidP="007D01C6">
                      <w:pPr>
                        <w:rPr>
                          <w:i/>
                        </w:rPr>
                      </w:pPr>
                      <w:proofErr w:type="spellStart"/>
                      <w:r w:rsidRPr="009E0B9A">
                        <w:rPr>
                          <w:i/>
                          <w:sz w:val="24"/>
                          <w:szCs w:val="24"/>
                          <w:lang w:val="en-GB"/>
                        </w:rPr>
                        <w:t>Schei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681717EA" wp14:editId="58FD616B">
                <wp:simplePos x="0" y="0"/>
                <wp:positionH relativeFrom="column">
                  <wp:posOffset>684530</wp:posOffset>
                </wp:positionH>
                <wp:positionV relativeFrom="paragraph">
                  <wp:posOffset>164465</wp:posOffset>
                </wp:positionV>
                <wp:extent cx="349885" cy="338455"/>
                <wp:effectExtent l="0" t="0" r="0" b="0"/>
                <wp:wrapThrough wrapText="bothSides">
                  <wp:wrapPolygon edited="0">
                    <wp:start x="1568" y="0"/>
                    <wp:lineTo x="1568" y="19452"/>
                    <wp:lineTo x="18817" y="19452"/>
                    <wp:lineTo x="18817" y="0"/>
                    <wp:lineTo x="1568" y="0"/>
                  </wp:wrapPolygon>
                </wp:wrapThrough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885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39F5DCCB" w14:textId="77777777" w:rsidR="007D01C6" w:rsidRPr="00B013FF" w:rsidRDefault="007D01C6" w:rsidP="007D01C6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B013FF">
                              <w:rPr>
                                <w:i/>
                                <w:sz w:val="24"/>
                                <w:szCs w:val="24"/>
                              </w:rPr>
                              <w:t>pe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717EA" id="Text Box 60" o:spid="_x0000_s1065" type="#_x0000_t202" style="position:absolute;margin-left:53.9pt;margin-top:12.95pt;width:27.55pt;height:26.6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" filled="f" stroked="f">
                <v:textbox>
                  <w:txbxContent>
                    <w:p w14:paraId="39F5DCCB" w14:textId="77777777" w:rsidR="007D01C6" w:rsidRPr="00B013FF" w:rsidRDefault="007D01C6" w:rsidP="007D01C6">
                      <w:pPr>
                        <w:rPr>
                          <w:i/>
                          <w:sz w:val="24"/>
                          <w:szCs w:val="24"/>
                        </w:rPr>
                      </w:pPr>
                      <w:proofErr w:type="spellStart"/>
                      <w:r w:rsidRPr="00B013FF">
                        <w:rPr>
                          <w:i/>
                          <w:sz w:val="24"/>
                          <w:szCs w:val="24"/>
                        </w:rPr>
                        <w:t>pe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65A150D6" w14:textId="77777777" w:rsidR="007D01C6" w:rsidRPr="00D54D23" w:rsidRDefault="007D01C6" w:rsidP="007D01C6"/>
    <w:p w14:paraId="78A7029F" w14:textId="77777777" w:rsidR="007D01C6" w:rsidRPr="00D54D23" w:rsidRDefault="007D01C6" w:rsidP="007D01C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0B8F37EA" wp14:editId="1060D105">
                <wp:simplePos x="0" y="0"/>
                <wp:positionH relativeFrom="column">
                  <wp:posOffset>276225</wp:posOffset>
                </wp:positionH>
                <wp:positionV relativeFrom="paragraph">
                  <wp:posOffset>24130</wp:posOffset>
                </wp:positionV>
                <wp:extent cx="776605" cy="323850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60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10BCEB97" w14:textId="77777777" w:rsidR="007D01C6" w:rsidRPr="00B013FF" w:rsidRDefault="007D01C6" w:rsidP="007D01C6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B013FF">
                              <w:rPr>
                                <w:i/>
                                <w:sz w:val="24"/>
                                <w:szCs w:val="24"/>
                              </w:rPr>
                              <w:t>Schlauch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F37EA" id="Text Box 70" o:spid="_x0000_s1066" type="#_x0000_t202" style="position:absolute;margin-left:21.75pt;margin-top:1.9pt;width:61.15pt;height:25.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" filled="f" stroked="f">
                <v:textbox>
                  <w:txbxContent>
                    <w:p w14:paraId="10BCEB97" w14:textId="77777777" w:rsidR="007D01C6" w:rsidRPr="00B013FF" w:rsidRDefault="007D01C6" w:rsidP="007D01C6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 w:rsidRPr="00B013FF">
                        <w:rPr>
                          <w:i/>
                          <w:sz w:val="24"/>
                          <w:szCs w:val="24"/>
                        </w:rPr>
                        <w:t>Schlauch</w:t>
                      </w:r>
                    </w:p>
                  </w:txbxContent>
                </v:textbox>
              </v:shape>
            </w:pict>
          </mc:Fallback>
        </mc:AlternateContent>
      </w:r>
    </w:p>
    <w:p w14:paraId="3A1C88A5" w14:textId="77777777" w:rsidR="007D01C6" w:rsidRPr="00D54D23" w:rsidRDefault="007D01C6" w:rsidP="007D01C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6D3F6B74" wp14:editId="350A3BA6">
                <wp:simplePos x="0" y="0"/>
                <wp:positionH relativeFrom="column">
                  <wp:posOffset>281940</wp:posOffset>
                </wp:positionH>
                <wp:positionV relativeFrom="paragraph">
                  <wp:posOffset>177165</wp:posOffset>
                </wp:positionV>
                <wp:extent cx="571500" cy="407670"/>
                <wp:effectExtent l="0" t="0" r="0" b="0"/>
                <wp:wrapThrough wrapText="bothSides">
                  <wp:wrapPolygon edited="0">
                    <wp:start x="1440" y="0"/>
                    <wp:lineTo x="1440" y="20187"/>
                    <wp:lineTo x="19440" y="20187"/>
                    <wp:lineTo x="19440" y="0"/>
                    <wp:lineTo x="1440" y="0"/>
                  </wp:wrapPolygon>
                </wp:wrapThrough>
                <wp:docPr id="11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407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268E48D2" w14:textId="77777777" w:rsidR="007D01C6" w:rsidRPr="00B013FF" w:rsidRDefault="007D01C6" w:rsidP="007D01C6">
                            <w:pPr>
                              <w:rPr>
                                <w:i/>
                                <w:strike/>
                              </w:rPr>
                            </w:pPr>
                            <w:proofErr w:type="spellStart"/>
                            <w:r w:rsidRPr="00B013FF">
                              <w:rPr>
                                <w:i/>
                                <w:strike/>
                                <w:sz w:val="24"/>
                                <w:szCs w:val="24"/>
                              </w:rPr>
                              <w:t>sprud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F6B74" id="_x0000_s1067" type="#_x0000_t202" style="position:absolute;margin-left:22.2pt;margin-top:13.95pt;width:45pt;height:32.1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" filled="f" stroked="f">
                <v:textbox>
                  <w:txbxContent>
                    <w:p w14:paraId="268E48D2" w14:textId="77777777" w:rsidR="007D01C6" w:rsidRPr="00B013FF" w:rsidRDefault="007D01C6" w:rsidP="007D01C6">
                      <w:pPr>
                        <w:rPr>
                          <w:i/>
                          <w:strike/>
                        </w:rPr>
                      </w:pPr>
                      <w:proofErr w:type="spellStart"/>
                      <w:r w:rsidRPr="00B013FF">
                        <w:rPr>
                          <w:i/>
                          <w:strike/>
                          <w:sz w:val="24"/>
                          <w:szCs w:val="24"/>
                        </w:rPr>
                        <w:t>sprud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649F288B" wp14:editId="48E34326">
                <wp:simplePos x="0" y="0"/>
                <wp:positionH relativeFrom="column">
                  <wp:posOffset>1029970</wp:posOffset>
                </wp:positionH>
                <wp:positionV relativeFrom="paragraph">
                  <wp:posOffset>134620</wp:posOffset>
                </wp:positionV>
                <wp:extent cx="403860" cy="343535"/>
                <wp:effectExtent l="0" t="0" r="0" b="1206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172D760D" w14:textId="77777777" w:rsidR="007D01C6" w:rsidRPr="00B013FF" w:rsidRDefault="007D01C6" w:rsidP="007D01C6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B013FF">
                              <w:rPr>
                                <w:i/>
                                <w:sz w:val="24"/>
                                <w:szCs w:val="24"/>
                              </w:rPr>
                              <w:t>mo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F288B" id="Text Box 43" o:spid="_x0000_s1068" type="#_x0000_t202" style="position:absolute;margin-left:81.1pt;margin-top:10.6pt;width:31.8pt;height:27.0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" filled="f" stroked="f">
                <v:textbox>
                  <w:txbxContent>
                    <w:p w14:paraId="172D760D" w14:textId="77777777" w:rsidR="007D01C6" w:rsidRPr="00B013FF" w:rsidRDefault="007D01C6" w:rsidP="007D01C6">
                      <w:pPr>
                        <w:rPr>
                          <w:i/>
                          <w:sz w:val="24"/>
                          <w:szCs w:val="24"/>
                        </w:rPr>
                      </w:pPr>
                      <w:proofErr w:type="spellStart"/>
                      <w:r w:rsidRPr="00B013FF">
                        <w:rPr>
                          <w:i/>
                          <w:sz w:val="24"/>
                          <w:szCs w:val="24"/>
                        </w:rPr>
                        <w:t>mo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5193DCCC" wp14:editId="308A6FB4">
                <wp:simplePos x="0" y="0"/>
                <wp:positionH relativeFrom="column">
                  <wp:posOffset>1634533</wp:posOffset>
                </wp:positionH>
                <wp:positionV relativeFrom="paragraph">
                  <wp:posOffset>148331</wp:posOffset>
                </wp:positionV>
                <wp:extent cx="419100" cy="351790"/>
                <wp:effectExtent l="0" t="0" r="0" b="381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51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6AA375A2" w14:textId="77777777" w:rsidR="007D01C6" w:rsidRPr="00B013FF" w:rsidRDefault="007D01C6" w:rsidP="007D01C6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B013FF">
                              <w:rPr>
                                <w:i/>
                                <w:sz w:val="24"/>
                                <w:szCs w:val="24"/>
                              </w:rPr>
                              <w:t>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3DCCC" id="Text Box 53" o:spid="_x0000_s1069" type="#_x0000_t202" style="position:absolute;margin-left:128.7pt;margin-top:11.7pt;width:33pt;height:27.7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" filled="f" stroked="f">
                <v:textbox>
                  <w:txbxContent>
                    <w:p w14:paraId="6AA375A2" w14:textId="77777777" w:rsidR="007D01C6" w:rsidRPr="00B013FF" w:rsidRDefault="007D01C6" w:rsidP="007D01C6">
                      <w:pPr>
                        <w:rPr>
                          <w:i/>
                          <w:sz w:val="24"/>
                          <w:szCs w:val="24"/>
                        </w:rPr>
                      </w:pPr>
                      <w:proofErr w:type="spellStart"/>
                      <w:r w:rsidRPr="00B013FF">
                        <w:rPr>
                          <w:i/>
                          <w:sz w:val="24"/>
                          <w:szCs w:val="24"/>
                        </w:rPr>
                        <w:t>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3B2F795" w14:textId="77777777" w:rsidR="007D01C6" w:rsidRDefault="007D01C6" w:rsidP="007D01C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49EC0DF4" wp14:editId="7FE02101">
                <wp:simplePos x="0" y="0"/>
                <wp:positionH relativeFrom="column">
                  <wp:posOffset>1551305</wp:posOffset>
                </wp:positionH>
                <wp:positionV relativeFrom="paragraph">
                  <wp:posOffset>236220</wp:posOffset>
                </wp:positionV>
                <wp:extent cx="533400" cy="329565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2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325478D6" w14:textId="77777777" w:rsidR="007D01C6" w:rsidRPr="00B013FF" w:rsidRDefault="007D01C6" w:rsidP="007D01C6">
                            <w:pPr>
                              <w:rPr>
                                <w:i/>
                                <w:color w:val="auto"/>
                              </w:rPr>
                            </w:pPr>
                            <w:r w:rsidRPr="00B013FF">
                              <w:rPr>
                                <w:i/>
                                <w:color w:val="auto"/>
                                <w:sz w:val="24"/>
                                <w:szCs w:val="24"/>
                              </w:rPr>
                              <w:t>Aqua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C0DF4" id="Text Box 57" o:spid="_x0000_s1070" type="#_x0000_t202" style="position:absolute;margin-left:122.15pt;margin-top:18.6pt;width:42pt;height:25.9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" filled="f" stroked="f">
                <v:textbox>
                  <w:txbxContent>
                    <w:p w14:paraId="325478D6" w14:textId="77777777" w:rsidR="007D01C6" w:rsidRPr="00B013FF" w:rsidRDefault="007D01C6" w:rsidP="007D01C6">
                      <w:pPr>
                        <w:rPr>
                          <w:i/>
                          <w:color w:val="auto"/>
                        </w:rPr>
                      </w:pPr>
                      <w:r w:rsidRPr="00B013FF">
                        <w:rPr>
                          <w:i/>
                          <w:color w:val="auto"/>
                          <w:sz w:val="24"/>
                          <w:szCs w:val="24"/>
                        </w:rPr>
                        <w:t>Aqua</w:t>
                      </w:r>
                    </w:p>
                  </w:txbxContent>
                </v:textbox>
              </v:shape>
            </w:pict>
          </mc:Fallback>
        </mc:AlternateContent>
      </w:r>
    </w:p>
    <w:p w14:paraId="33D10092" w14:textId="77777777" w:rsidR="007D01C6" w:rsidRDefault="007D01C6" w:rsidP="007D01C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545F1B9F" wp14:editId="5FB39121">
                <wp:simplePos x="0" y="0"/>
                <wp:positionH relativeFrom="column">
                  <wp:posOffset>475615</wp:posOffset>
                </wp:positionH>
                <wp:positionV relativeFrom="paragraph">
                  <wp:posOffset>48260</wp:posOffset>
                </wp:positionV>
                <wp:extent cx="675640" cy="30607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64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0E775A59" w14:textId="77777777" w:rsidR="007D01C6" w:rsidRPr="009E0B9A" w:rsidRDefault="007D01C6" w:rsidP="007D01C6">
                            <w:pPr>
                              <w:rPr>
                                <w:i/>
                              </w:rPr>
                            </w:pPr>
                            <w:r w:rsidRPr="009E0B9A">
                              <w:rPr>
                                <w:i/>
                                <w:sz w:val="24"/>
                                <w:szCs w:val="24"/>
                              </w:rPr>
                              <w:t>Streich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F1B9F" id="Text Box 56" o:spid="_x0000_s1071" type="#_x0000_t202" style="position:absolute;margin-left:37.45pt;margin-top:3.8pt;width:53.2pt;height:24.1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" filled="f" stroked="f">
                <v:textbox>
                  <w:txbxContent>
                    <w:p w14:paraId="0E775A59" w14:textId="77777777" w:rsidR="007D01C6" w:rsidRPr="009E0B9A" w:rsidRDefault="007D01C6" w:rsidP="007D01C6">
                      <w:pPr>
                        <w:rPr>
                          <w:i/>
                        </w:rPr>
                      </w:pPr>
                      <w:r w:rsidRPr="009E0B9A">
                        <w:rPr>
                          <w:i/>
                          <w:sz w:val="24"/>
                          <w:szCs w:val="24"/>
                        </w:rPr>
                        <w:t>Streich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06D38E30" wp14:editId="7D0269D4">
                <wp:simplePos x="0" y="0"/>
                <wp:positionH relativeFrom="column">
                  <wp:posOffset>1164590</wp:posOffset>
                </wp:positionH>
                <wp:positionV relativeFrom="paragraph">
                  <wp:posOffset>257810</wp:posOffset>
                </wp:positionV>
                <wp:extent cx="469900" cy="407670"/>
                <wp:effectExtent l="0" t="0" r="0" b="0"/>
                <wp:wrapThrough wrapText="bothSides">
                  <wp:wrapPolygon edited="0">
                    <wp:start x="1751" y="0"/>
                    <wp:lineTo x="1751" y="20187"/>
                    <wp:lineTo x="18389" y="20187"/>
                    <wp:lineTo x="18389" y="0"/>
                    <wp:lineTo x="1751" y="0"/>
                  </wp:wrapPolygon>
                </wp:wrapThrough>
                <wp:docPr id="10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00" cy="407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6FD4093B" w14:textId="77777777" w:rsidR="007D01C6" w:rsidRPr="00B013FF" w:rsidRDefault="007D01C6" w:rsidP="007D01C6">
                            <w:pPr>
                              <w:rPr>
                                <w:i/>
                                <w:strike/>
                              </w:rPr>
                            </w:pPr>
                            <w:proofErr w:type="spellStart"/>
                            <w:r w:rsidRPr="00B013FF">
                              <w:rPr>
                                <w:i/>
                                <w:strike/>
                                <w:sz w:val="24"/>
                                <w:szCs w:val="24"/>
                              </w:rPr>
                              <w:t>ler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38E30" id="_x0000_s1072" type="#_x0000_t202" style="position:absolute;margin-left:91.7pt;margin-top:20.3pt;width:37pt;height:32.1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" filled="f" stroked="f">
                <v:textbox>
                  <w:txbxContent>
                    <w:p w14:paraId="6FD4093B" w14:textId="77777777" w:rsidR="007D01C6" w:rsidRPr="00B013FF" w:rsidRDefault="007D01C6" w:rsidP="007D01C6">
                      <w:pPr>
                        <w:rPr>
                          <w:i/>
                          <w:strike/>
                        </w:rPr>
                      </w:pPr>
                      <w:proofErr w:type="spellStart"/>
                      <w:r w:rsidRPr="00B013FF">
                        <w:rPr>
                          <w:i/>
                          <w:strike/>
                          <w:sz w:val="24"/>
                          <w:szCs w:val="24"/>
                        </w:rPr>
                        <w:t>ler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740FBB2D" w14:textId="77777777" w:rsidR="007D01C6" w:rsidRPr="00D54D23" w:rsidRDefault="007D01C6" w:rsidP="007D01C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60A2D22A" wp14:editId="616581AD">
                <wp:simplePos x="0" y="0"/>
                <wp:positionH relativeFrom="column">
                  <wp:posOffset>92710</wp:posOffset>
                </wp:positionH>
                <wp:positionV relativeFrom="paragraph">
                  <wp:posOffset>45720</wp:posOffset>
                </wp:positionV>
                <wp:extent cx="372745" cy="296545"/>
                <wp:effectExtent l="0" t="0" r="0" b="825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74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3DDC7972" w14:textId="77777777" w:rsidR="007D01C6" w:rsidRPr="009E0B9A" w:rsidRDefault="007D01C6" w:rsidP="007D01C6">
                            <w:pPr>
                              <w:rPr>
                                <w:i/>
                              </w:rPr>
                            </w:pPr>
                            <w:r w:rsidRPr="009E0B9A">
                              <w:rPr>
                                <w:i/>
                                <w:sz w:val="24"/>
                                <w:szCs w:val="24"/>
                                <w:lang w:val="en-GB"/>
                              </w:rPr>
                              <w:t>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2D22A" id="Text Box 42" o:spid="_x0000_s1073" type="#_x0000_t202" style="position:absolute;margin-left:7.3pt;margin-top:3.6pt;width:29.35pt;height:23.35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" filled="f" stroked="f">
                <v:textbox>
                  <w:txbxContent>
                    <w:p w14:paraId="3DDC7972" w14:textId="77777777" w:rsidR="007D01C6" w:rsidRPr="009E0B9A" w:rsidRDefault="007D01C6" w:rsidP="007D01C6">
                      <w:pPr>
                        <w:rPr>
                          <w:i/>
                        </w:rPr>
                      </w:pPr>
                      <w:r w:rsidRPr="009E0B9A">
                        <w:rPr>
                          <w:i/>
                          <w:sz w:val="24"/>
                          <w:szCs w:val="24"/>
                          <w:lang w:val="en-GB"/>
                        </w:rPr>
                        <w:t>be</w:t>
                      </w:r>
                    </w:p>
                  </w:txbxContent>
                </v:textbox>
              </v:shape>
            </w:pict>
          </mc:Fallback>
        </mc:AlternateContent>
      </w:r>
    </w:p>
    <w:p w14:paraId="1A8C9AE5" w14:textId="77777777" w:rsidR="007D01C6" w:rsidRPr="00D54D23" w:rsidRDefault="007D01C6" w:rsidP="007D01C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0E2CC3AF" wp14:editId="665BD163">
                <wp:simplePos x="0" y="0"/>
                <wp:positionH relativeFrom="column">
                  <wp:posOffset>1672590</wp:posOffset>
                </wp:positionH>
                <wp:positionV relativeFrom="paragraph">
                  <wp:posOffset>62865</wp:posOffset>
                </wp:positionV>
                <wp:extent cx="571500" cy="338455"/>
                <wp:effectExtent l="0" t="0" r="0" b="4445"/>
                <wp:wrapThrough wrapText="bothSides">
                  <wp:wrapPolygon edited="0">
                    <wp:start x="1440" y="0"/>
                    <wp:lineTo x="1440" y="20668"/>
                    <wp:lineTo x="19440" y="20668"/>
                    <wp:lineTo x="19440" y="0"/>
                    <wp:lineTo x="1440" y="0"/>
                  </wp:wrapPolygon>
                </wp:wrapThrough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060875F8" w14:textId="77777777" w:rsidR="007D01C6" w:rsidRPr="00B013FF" w:rsidRDefault="007D01C6" w:rsidP="007D01C6">
                            <w:pPr>
                              <w:rPr>
                                <w:i/>
                                <w:strike/>
                              </w:rPr>
                            </w:pPr>
                            <w:r w:rsidRPr="00B013FF">
                              <w:rPr>
                                <w:i/>
                                <w:strike/>
                                <w:sz w:val="24"/>
                                <w:szCs w:val="24"/>
                              </w:rPr>
                              <w:t>Was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CC3AF" id="Text Box 59" o:spid="_x0000_s1074" type="#_x0000_t202" style="position:absolute;margin-left:131.7pt;margin-top:4.95pt;width:45pt;height:26.6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" filled="f" stroked="f">
                <v:textbox>
                  <w:txbxContent>
                    <w:p w14:paraId="060875F8" w14:textId="77777777" w:rsidR="007D01C6" w:rsidRPr="00B013FF" w:rsidRDefault="007D01C6" w:rsidP="007D01C6">
                      <w:pPr>
                        <w:rPr>
                          <w:i/>
                          <w:strike/>
                        </w:rPr>
                      </w:pPr>
                      <w:r w:rsidRPr="00B013FF">
                        <w:rPr>
                          <w:i/>
                          <w:strike/>
                          <w:sz w:val="24"/>
                          <w:szCs w:val="24"/>
                        </w:rPr>
                        <w:t>Was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6B7CA15F" wp14:editId="2747B49F">
                <wp:simplePos x="0" y="0"/>
                <wp:positionH relativeFrom="column">
                  <wp:posOffset>700405</wp:posOffset>
                </wp:positionH>
                <wp:positionV relativeFrom="paragraph">
                  <wp:posOffset>146050</wp:posOffset>
                </wp:positionV>
                <wp:extent cx="466090" cy="339090"/>
                <wp:effectExtent l="0" t="0" r="0" b="0"/>
                <wp:wrapThrough wrapText="bothSides">
                  <wp:wrapPolygon edited="0">
                    <wp:start x="1177" y="0"/>
                    <wp:lineTo x="1177" y="19416"/>
                    <wp:lineTo x="18834" y="19416"/>
                    <wp:lineTo x="18834" y="0"/>
                    <wp:lineTo x="1177" y="0"/>
                  </wp:wrapPolygon>
                </wp:wrapThrough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09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28A2BDC2" w14:textId="77777777" w:rsidR="007D01C6" w:rsidRPr="00B013FF" w:rsidRDefault="007D01C6" w:rsidP="007D01C6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B013FF">
                              <w:rPr>
                                <w:i/>
                                <w:sz w:val="24"/>
                                <w:szCs w:val="24"/>
                              </w:rPr>
                              <w:t>ter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CA15F" id="Text Box 62" o:spid="_x0000_s1075" type="#_x0000_t202" style="position:absolute;margin-left:55.15pt;margin-top:11.5pt;width:36.7pt;height:26.7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" filled="f" stroked="f">
                <v:textbox>
                  <w:txbxContent>
                    <w:p w14:paraId="28A2BDC2" w14:textId="77777777" w:rsidR="007D01C6" w:rsidRPr="00B013FF" w:rsidRDefault="007D01C6" w:rsidP="007D01C6">
                      <w:pPr>
                        <w:rPr>
                          <w:i/>
                          <w:sz w:val="24"/>
                          <w:szCs w:val="24"/>
                        </w:rPr>
                      </w:pPr>
                      <w:proofErr w:type="spellStart"/>
                      <w:r w:rsidRPr="00B013FF">
                        <w:rPr>
                          <w:i/>
                          <w:sz w:val="24"/>
                          <w:szCs w:val="24"/>
                        </w:rPr>
                        <w:t>ter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F1F0C40" w14:textId="77777777" w:rsidR="007D01C6" w:rsidRDefault="007D01C6" w:rsidP="007D01C6"/>
    <w:p w14:paraId="0525AA8D" w14:textId="77777777" w:rsidR="007D01C6" w:rsidRPr="00D54D23" w:rsidRDefault="007D01C6" w:rsidP="007D01C6">
      <w:pPr>
        <w:pStyle w:val="berschrift3"/>
      </w:pPr>
    </w:p>
    <w:p w14:paraId="110C98A6" w14:textId="77777777" w:rsidR="007D01C6" w:rsidRPr="00D54D23" w:rsidRDefault="007D01C6" w:rsidP="007D01C6">
      <w:pPr>
        <w:pStyle w:val="berschrift3"/>
      </w:pPr>
      <w:r w:rsidRPr="00D54D23">
        <w:t>Versuchs-Beschreibung:</w:t>
      </w:r>
      <w:r>
        <w:br/>
      </w:r>
    </w:p>
    <w:p w14:paraId="2B48DF57" w14:textId="77777777" w:rsidR="007D01C6" w:rsidRDefault="007D01C6" w:rsidP="007D01C6">
      <w:pPr>
        <w:tabs>
          <w:tab w:val="clear" w:pos="5670"/>
          <w:tab w:val="clear" w:pos="7938"/>
          <w:tab w:val="clear" w:pos="8505"/>
          <w:tab w:val="left" w:pos="6096"/>
          <w:tab w:val="left" w:pos="6804"/>
          <w:tab w:val="right" w:pos="8789"/>
        </w:tabs>
        <w:spacing w:line="480" w:lineRule="auto"/>
        <w:rPr>
          <w:rStyle w:val="unterstrichen"/>
        </w:rPr>
      </w:pPr>
      <w:r w:rsidRPr="00D54D23">
        <w:t xml:space="preserve">Eine Lampe hat über </w:t>
      </w:r>
      <w:r>
        <w:t>dem Aquarium</w:t>
      </w:r>
      <w:r w:rsidRPr="00D54D23">
        <w:t xml:space="preserve"> geleuchtet. Wir haben die </w:t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br/>
      </w:r>
      <w:r>
        <w:t>im Aquarium</w:t>
      </w:r>
      <w:r w:rsidRPr="00D54D23">
        <w:t xml:space="preserve"> gemessen. Die Temperatur blieb konstant bei </w:t>
      </w:r>
      <w:r>
        <w:rPr>
          <w:rStyle w:val="unterstrichen"/>
        </w:rPr>
        <w:tab/>
      </w:r>
      <w:r>
        <w:rPr>
          <w:rStyle w:val="unterstrichen"/>
        </w:rPr>
        <w:tab/>
      </w:r>
      <w:r w:rsidRPr="00D54D23">
        <w:t xml:space="preserve">°C. Danach haben wir </w:t>
      </w:r>
      <w:r>
        <w:t xml:space="preserve">aus einem </w:t>
      </w:r>
      <w:proofErr w:type="spellStart"/>
      <w:r>
        <w:t>Wassersprudler</w:t>
      </w:r>
      <w:proofErr w:type="spellEnd"/>
      <w:r>
        <w:t xml:space="preserve"> mit einem Schlauch</w:t>
      </w:r>
      <w:r>
        <w:rPr>
          <w:rStyle w:val="unterstrichen"/>
        </w:rPr>
        <w:tab/>
      </w:r>
      <w:r>
        <w:rPr>
          <w:rStyle w:val="unterstrichen"/>
        </w:rPr>
        <w:tab/>
      </w:r>
      <w:r w:rsidRPr="00D54D23">
        <w:t xml:space="preserve"> in</w:t>
      </w:r>
      <w:r>
        <w:t>s</w:t>
      </w:r>
      <w:r w:rsidRPr="00D54D23">
        <w:t xml:space="preserve"> </w:t>
      </w:r>
      <w:r>
        <w:t>Aquarium geleitet</w:t>
      </w:r>
      <w:r w:rsidRPr="00D54D23">
        <w:t xml:space="preserve">. </w:t>
      </w:r>
      <w:r>
        <w:t xml:space="preserve">Oben auf das Aquarium haben wir für eine Weile eine </w:t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  <w:t xml:space="preserve"> </w:t>
      </w:r>
      <w:r>
        <w:rPr>
          <w:rStyle w:val="unterstrichen"/>
        </w:rPr>
        <w:tab/>
      </w:r>
      <w:r w:rsidRPr="009E0B9A">
        <w:t xml:space="preserve">gelegt, </w:t>
      </w:r>
      <w:r w:rsidRPr="00903724">
        <w:t>damit das</w:t>
      </w:r>
      <w:r>
        <w:t xml:space="preserve"> CO</w:t>
      </w:r>
      <w:r w:rsidRPr="00903724">
        <w:rPr>
          <w:vertAlign w:val="subscript"/>
        </w:rPr>
        <w:t>2</w:t>
      </w:r>
      <w:r>
        <w:t xml:space="preserve"> nicht gleich rausgewirbelt wird</w:t>
      </w:r>
      <w:r w:rsidRPr="00D54D23">
        <w:t xml:space="preserve">. </w:t>
      </w:r>
      <w:r>
        <w:t>Ein Streichholz kann in CO</w:t>
      </w:r>
      <w:r w:rsidRPr="009E0B9A">
        <w:rPr>
          <w:vertAlign w:val="subscript"/>
        </w:rPr>
        <w:t>2</w:t>
      </w:r>
      <w:r>
        <w:t xml:space="preserve"> nicht </w:t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 w:rsidRPr="009E0B9A">
        <w:t xml:space="preserve"> - </w:t>
      </w:r>
      <w:r>
        <w:t>das zeigte</w:t>
      </w:r>
      <w:r w:rsidRPr="009E0B9A">
        <w:t xml:space="preserve">, dass im Aquarium keine normale Luft </w:t>
      </w:r>
      <w:r>
        <w:t>war</w:t>
      </w:r>
      <w:r w:rsidRPr="009E0B9A">
        <w:t xml:space="preserve">.  </w:t>
      </w:r>
      <w:r>
        <w:t xml:space="preserve">Mit dem Thermometer </w:t>
      </w:r>
      <w:r w:rsidRPr="00D54D23">
        <w:t xml:space="preserve">konnten </w:t>
      </w:r>
      <w:r>
        <w:t xml:space="preserve">wir </w:t>
      </w:r>
      <w:r w:rsidRPr="00D54D23">
        <w:t>beobachten, dass die Temper</w:t>
      </w:r>
      <w:r>
        <w:t>atur im</w:t>
      </w:r>
      <w:r w:rsidRPr="00D54D23">
        <w:t xml:space="preserve"> </w:t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 w:rsidRPr="00D54D23">
        <w:t xml:space="preserve"> stetig </w:t>
      </w:r>
      <w:r>
        <w:rPr>
          <w:rStyle w:val="unterstrichen"/>
        </w:rPr>
        <w:tab/>
      </w:r>
      <w:r>
        <w:rPr>
          <w:rStyle w:val="unterstrichen"/>
        </w:rPr>
        <w:tab/>
        <w:t xml:space="preserve">. </w:t>
      </w:r>
      <w:r>
        <w:t xml:space="preserve">Solange </w:t>
      </w:r>
      <w:r w:rsidRPr="00D54D23">
        <w:t>CO</w:t>
      </w:r>
      <w:r w:rsidRPr="002F79BE">
        <w:rPr>
          <w:vertAlign w:val="subscript"/>
        </w:rPr>
        <w:t>2</w:t>
      </w:r>
      <w:r>
        <w:t xml:space="preserve"> im Aquarium war, blieb die Temperatur hoch (bis </w:t>
      </w:r>
      <w:r>
        <w:rPr>
          <w:rStyle w:val="unterstrichen"/>
        </w:rPr>
        <w:tab/>
        <w:t xml:space="preserve">         </w:t>
      </w:r>
      <w:r w:rsidRPr="00D54D23">
        <w:t>°C).</w:t>
      </w:r>
    </w:p>
    <w:tbl>
      <w:tblPr>
        <w:tblW w:w="8755" w:type="dxa"/>
        <w:tblBorders>
          <w:left w:val="single" w:sz="18" w:space="0" w:color="FFFFFF"/>
          <w:right w:val="single" w:sz="18" w:space="0" w:color="FFFFFF"/>
          <w:insideH w:val="single" w:sz="2" w:space="0" w:color="FFFFFF" w:themeColor="background1"/>
          <w:insideV w:val="single" w:sz="2" w:space="0" w:color="FFFFFF" w:themeColor="background1"/>
        </w:tblBorders>
        <w:tblCellMar>
          <w:top w:w="108" w:type="dxa"/>
        </w:tblCellMar>
        <w:tblLook w:val="04A0" w:firstRow="1" w:lastRow="0" w:firstColumn="1" w:lastColumn="0" w:noHBand="0" w:noVBand="1"/>
      </w:tblPr>
      <w:tblGrid>
        <w:gridCol w:w="846"/>
        <w:gridCol w:w="1655"/>
        <w:gridCol w:w="1168"/>
        <w:gridCol w:w="1117"/>
        <w:gridCol w:w="1418"/>
        <w:gridCol w:w="2551"/>
      </w:tblGrid>
      <w:tr w:rsidR="007D01C6" w14:paraId="54133A05" w14:textId="77777777" w:rsidTr="00DE74FC">
        <w:trPr>
          <w:trHeight w:val="299"/>
        </w:trPr>
        <w:tc>
          <w:tcPr>
            <w:tcW w:w="0" w:type="auto"/>
            <w:shd w:val="clear" w:color="auto" w:fill="D6E6B1"/>
            <w:tcMar>
              <w:top w:w="147" w:type="dxa"/>
              <w:bottom w:w="0" w:type="dxa"/>
            </w:tcMar>
            <w:vAlign w:val="center"/>
          </w:tcPr>
          <w:p w14:paraId="25ACC793" w14:textId="77777777" w:rsidR="007D01C6" w:rsidRPr="005B1A1A" w:rsidRDefault="007D01C6" w:rsidP="00DE74FC">
            <w:pPr>
              <w:jc w:val="center"/>
              <w:rPr>
                <w:i/>
              </w:rPr>
            </w:pPr>
            <w:r w:rsidRPr="005B1A1A">
              <w:rPr>
                <w:i/>
              </w:rPr>
              <w:t>stieg</w:t>
            </w:r>
          </w:p>
        </w:tc>
        <w:tc>
          <w:tcPr>
            <w:tcW w:w="0" w:type="auto"/>
            <w:shd w:val="clear" w:color="auto" w:fill="D6E6B1"/>
            <w:tcMar>
              <w:top w:w="147" w:type="dxa"/>
              <w:bottom w:w="0" w:type="dxa"/>
            </w:tcMar>
            <w:vAlign w:val="center"/>
          </w:tcPr>
          <w:p w14:paraId="70712A5E" w14:textId="77777777" w:rsidR="007D01C6" w:rsidRPr="005B1A1A" w:rsidRDefault="007D01C6" w:rsidP="00DE74FC">
            <w:pPr>
              <w:jc w:val="center"/>
              <w:rPr>
                <w:i/>
              </w:rPr>
            </w:pPr>
            <w:r w:rsidRPr="005B1A1A">
              <w:rPr>
                <w:i/>
              </w:rPr>
              <w:t>Temperatur</w:t>
            </w:r>
          </w:p>
        </w:tc>
        <w:tc>
          <w:tcPr>
            <w:tcW w:w="0" w:type="auto"/>
            <w:shd w:val="clear" w:color="auto" w:fill="D6E6B1"/>
            <w:tcMar>
              <w:top w:w="147" w:type="dxa"/>
              <w:bottom w:w="0" w:type="dxa"/>
            </w:tcMar>
            <w:vAlign w:val="center"/>
          </w:tcPr>
          <w:p w14:paraId="40733B6E" w14:textId="77777777" w:rsidR="007D01C6" w:rsidRPr="005B1A1A" w:rsidRDefault="007D01C6" w:rsidP="00DE74FC">
            <w:pPr>
              <w:jc w:val="center"/>
              <w:rPr>
                <w:i/>
              </w:rPr>
            </w:pPr>
            <w:r>
              <w:rPr>
                <w:i/>
              </w:rPr>
              <w:t>Scheibe</w:t>
            </w:r>
          </w:p>
        </w:tc>
        <w:tc>
          <w:tcPr>
            <w:tcW w:w="1117" w:type="dxa"/>
            <w:shd w:val="clear" w:color="auto" w:fill="D6E6B1"/>
            <w:tcMar>
              <w:top w:w="147" w:type="dxa"/>
              <w:bottom w:w="0" w:type="dxa"/>
            </w:tcMar>
            <w:vAlign w:val="center"/>
          </w:tcPr>
          <w:p w14:paraId="1FBBB85D" w14:textId="77777777" w:rsidR="007D01C6" w:rsidRPr="005B1A1A" w:rsidRDefault="007D01C6" w:rsidP="00DE74FC">
            <w:pPr>
              <w:jc w:val="center"/>
              <w:rPr>
                <w:i/>
              </w:rPr>
            </w:pPr>
            <w:r>
              <w:rPr>
                <w:i/>
              </w:rPr>
              <w:t>brennen</w:t>
            </w:r>
          </w:p>
        </w:tc>
        <w:tc>
          <w:tcPr>
            <w:tcW w:w="1418" w:type="dxa"/>
            <w:shd w:val="clear" w:color="auto" w:fill="D6E6B1"/>
            <w:tcMar>
              <w:top w:w="147" w:type="dxa"/>
              <w:bottom w:w="0" w:type="dxa"/>
            </w:tcMar>
            <w:vAlign w:val="center"/>
          </w:tcPr>
          <w:p w14:paraId="7F9C939C" w14:textId="77777777" w:rsidR="007D01C6" w:rsidRPr="005B1A1A" w:rsidRDefault="007D01C6" w:rsidP="00DE74FC">
            <w:pPr>
              <w:jc w:val="center"/>
              <w:rPr>
                <w:i/>
              </w:rPr>
            </w:pPr>
            <w:r>
              <w:rPr>
                <w:i/>
              </w:rPr>
              <w:t>Aquarium</w:t>
            </w:r>
          </w:p>
        </w:tc>
        <w:tc>
          <w:tcPr>
            <w:tcW w:w="2551" w:type="dxa"/>
            <w:shd w:val="clear" w:color="auto" w:fill="D6E6B1"/>
            <w:tcMar>
              <w:top w:w="147" w:type="dxa"/>
              <w:bottom w:w="0" w:type="dxa"/>
            </w:tcMar>
            <w:vAlign w:val="center"/>
          </w:tcPr>
          <w:p w14:paraId="34D7C0FB" w14:textId="77777777" w:rsidR="007D01C6" w:rsidRPr="005B1A1A" w:rsidRDefault="007D01C6" w:rsidP="00DE74FC">
            <w:pPr>
              <w:jc w:val="center"/>
              <w:rPr>
                <w:i/>
              </w:rPr>
            </w:pPr>
            <w:r w:rsidRPr="005B1A1A">
              <w:rPr>
                <w:i/>
              </w:rPr>
              <w:t>CO</w:t>
            </w:r>
            <w:r w:rsidRPr="002F79BE">
              <w:rPr>
                <w:i/>
                <w:vertAlign w:val="subscript"/>
              </w:rPr>
              <w:t>2</w:t>
            </w:r>
            <w:r>
              <w:rPr>
                <w:i/>
              </w:rPr>
              <w:t xml:space="preserve"> (</w:t>
            </w:r>
            <w:r w:rsidRPr="005B1A1A">
              <w:rPr>
                <w:i/>
              </w:rPr>
              <w:t>Kohlen</w:t>
            </w:r>
            <w:r>
              <w:rPr>
                <w:i/>
              </w:rPr>
              <w:t>stoff</w:t>
            </w:r>
            <w:r w:rsidRPr="005B1A1A">
              <w:rPr>
                <w:i/>
              </w:rPr>
              <w:t>dioxid</w:t>
            </w:r>
            <w:r>
              <w:rPr>
                <w:i/>
              </w:rPr>
              <w:t>)</w:t>
            </w:r>
            <w:r w:rsidRPr="005B1A1A">
              <w:rPr>
                <w:i/>
              </w:rPr>
              <w:t xml:space="preserve"> </w:t>
            </w:r>
          </w:p>
        </w:tc>
      </w:tr>
    </w:tbl>
    <w:p w14:paraId="00A5ADAF" w14:textId="77777777" w:rsidR="007D01C6" w:rsidRDefault="007D01C6" w:rsidP="007D01C6">
      <w:pPr>
        <w:rPr>
          <w:rStyle w:val="unterstrichen"/>
        </w:rPr>
      </w:pPr>
    </w:p>
    <w:p w14:paraId="6F04BA35" w14:textId="46B66F56" w:rsidR="007D01C6" w:rsidRDefault="007D01C6" w:rsidP="007D01C6">
      <w:pPr>
        <w:pStyle w:val="berschrift1"/>
      </w:pPr>
      <w:r w:rsidRPr="00EA239F">
        <w:lastRenderedPageBreak/>
        <w:t>Lösung</w:t>
      </w:r>
      <w:r>
        <w:t xml:space="preserve">: </w:t>
      </w:r>
      <w:r w:rsidRPr="1592417B">
        <w:t>Das CO</w:t>
      </w:r>
      <w:r w:rsidRPr="00E86D22">
        <w:rPr>
          <w:vertAlign w:val="subscript"/>
        </w:rPr>
        <w:t>2</w:t>
      </w:r>
      <w:r w:rsidRPr="1592417B">
        <w:t>-Experiment</w:t>
      </w:r>
      <w:r>
        <w:t xml:space="preserve"> -</w:t>
      </w:r>
      <w:r w:rsidRPr="007D01C6">
        <w:t xml:space="preserve"> </w:t>
      </w:r>
      <w:r w:rsidRPr="00C01EB0">
        <w:t xml:space="preserve">Variante </w:t>
      </w:r>
      <w:proofErr w:type="spellStart"/>
      <w:r>
        <w:t>Wassersprudler</w:t>
      </w:r>
      <w:proofErr w:type="spellEnd"/>
    </w:p>
    <w:p w14:paraId="236886D5" w14:textId="77777777" w:rsidR="007D01C6" w:rsidRDefault="007D01C6" w:rsidP="007D01C6">
      <w:pPr>
        <w:rPr>
          <w:rStyle w:val="berschrift2Zchn"/>
        </w:rPr>
      </w:pPr>
      <w:r w:rsidRPr="00217AD3">
        <w:rPr>
          <w:rStyle w:val="berschrift2Zchn"/>
        </w:rPr>
        <w:t>Erwärmt sich die Atmosphäre, wenn mehr CO</w:t>
      </w:r>
      <w:r w:rsidRPr="00AA1031">
        <w:rPr>
          <w:rStyle w:val="berschrift2Zchn"/>
          <w:vertAlign w:val="subscript"/>
        </w:rPr>
        <w:t>2</w:t>
      </w:r>
      <w:r w:rsidRPr="00217AD3">
        <w:rPr>
          <w:rStyle w:val="berschrift2Zchn"/>
        </w:rPr>
        <w:t xml:space="preserve"> (Kohlenstoffdioxid) darin ist?</w:t>
      </w:r>
      <w:r w:rsidRPr="00217AD3">
        <w:rPr>
          <w:rStyle w:val="berschrift2Zchn"/>
        </w:rPr>
        <w:br/>
      </w:r>
    </w:p>
    <w:p w14:paraId="7C0956E4" w14:textId="77777777" w:rsidR="007D01C6" w:rsidRPr="00D54D23" w:rsidRDefault="007D01C6" w:rsidP="007D01C6">
      <w:r>
        <w:rPr>
          <w:rStyle w:val="berschrift2Zchn"/>
        </w:rPr>
        <w:t>Aufgabe</w:t>
      </w:r>
      <w:r w:rsidRPr="00D54D23">
        <w:rPr>
          <w:rStyle w:val="berschrift2Zchn"/>
        </w:rPr>
        <w:t>:</w:t>
      </w:r>
      <w:r w:rsidRPr="00D54D23">
        <w:t xml:space="preserve"> </w:t>
      </w:r>
      <w:r>
        <w:br/>
      </w:r>
      <w:proofErr w:type="gramStart"/>
      <w:r w:rsidRPr="00D54D23">
        <w:t>Setze</w:t>
      </w:r>
      <w:proofErr w:type="gramEnd"/>
      <w:r w:rsidRPr="00D54D23">
        <w:t xml:space="preserve"> die</w:t>
      </w:r>
      <w:r>
        <w:t xml:space="preserve"> Silben zusammen. Sie gehören zu</w:t>
      </w:r>
      <w:r w:rsidRPr="00D54D23">
        <w:t xml:space="preserve"> Materialien, die wir im Experiment verwendet haben. Trage die Materialien in die Tabelle ein.</w:t>
      </w:r>
      <w:r>
        <w:br/>
      </w:r>
    </w:p>
    <w:p w14:paraId="0D576DE7" w14:textId="77777777" w:rsidR="007D01C6" w:rsidRPr="00D54D23" w:rsidRDefault="007D01C6" w:rsidP="007D01C6">
      <w:pPr>
        <w:pStyle w:val="berschrift3"/>
      </w:pPr>
      <w:r w:rsidRPr="00D54D23">
        <w:t>Verbinde die Silben richtig</w:t>
      </w:r>
      <w:r>
        <w:t>:</w:t>
      </w:r>
      <w:r w:rsidRPr="00D54D23">
        <w:t xml:space="preserve"> </w:t>
      </w:r>
      <w:r w:rsidRPr="00D54D23">
        <w:tab/>
      </w:r>
      <w:r w:rsidRPr="00D54D23">
        <w:tab/>
      </w:r>
      <w:r w:rsidRPr="00D54D23">
        <w:tab/>
        <w:t>Material:</w:t>
      </w:r>
      <w:r>
        <w:br/>
      </w:r>
    </w:p>
    <w:tbl>
      <w:tblPr>
        <w:tblStyle w:val="SdN"/>
        <w:tblpPr w:leftFromText="141" w:rightFromText="141" w:vertAnchor="text" w:horzAnchor="page" w:tblpX="5953" w:tblpY="9"/>
        <w:tblW w:w="0" w:type="auto"/>
        <w:tblBorders>
          <w:top w:val="single" w:sz="2" w:space="0" w:color="86B819"/>
          <w:bottom w:val="single" w:sz="2" w:space="0" w:color="86B819"/>
          <w:insideH w:val="single" w:sz="2" w:space="0" w:color="86B819"/>
          <w:insideV w:val="single" w:sz="2" w:space="0" w:color="86B819"/>
        </w:tblBorders>
        <w:shd w:val="clear" w:color="auto" w:fill="FFFFFF" w:themeFill="background1"/>
        <w:tblLook w:val="0480" w:firstRow="0" w:lastRow="0" w:firstColumn="1" w:lastColumn="0" w:noHBand="0" w:noVBand="1"/>
      </w:tblPr>
      <w:tblGrid>
        <w:gridCol w:w="4503"/>
      </w:tblGrid>
      <w:tr w:rsidR="007D01C6" w:rsidRPr="00D54D23" w14:paraId="5CD9CF0C" w14:textId="77777777" w:rsidTr="00DE74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tcW w:w="4503" w:type="dxa"/>
            <w:shd w:val="clear" w:color="auto" w:fill="FFFFFF" w:themeFill="background1"/>
          </w:tcPr>
          <w:p w14:paraId="6E20012B" w14:textId="77777777" w:rsidR="007D01C6" w:rsidRPr="00F15385" w:rsidRDefault="007D01C6" w:rsidP="00DE74FC">
            <w:pPr>
              <w:rPr>
                <w:i/>
                <w:sz w:val="25"/>
                <w:szCs w:val="25"/>
              </w:rPr>
            </w:pPr>
            <w:proofErr w:type="spellStart"/>
            <w:r>
              <w:rPr>
                <w:i/>
                <w:sz w:val="25"/>
                <w:szCs w:val="25"/>
              </w:rPr>
              <w:t>Wassersprudler</w:t>
            </w:r>
            <w:proofErr w:type="spellEnd"/>
          </w:p>
        </w:tc>
      </w:tr>
      <w:tr w:rsidR="007D01C6" w:rsidRPr="00D54D23" w14:paraId="43CFB4F5" w14:textId="77777777" w:rsidTr="00DE74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21"/>
        </w:trPr>
        <w:tc>
          <w:tcPr>
            <w:tcW w:w="4503" w:type="dxa"/>
            <w:shd w:val="clear" w:color="auto" w:fill="FFFFFF" w:themeFill="background1"/>
          </w:tcPr>
          <w:p w14:paraId="2AE8E616" w14:textId="77777777" w:rsidR="007D01C6" w:rsidRPr="00D54D23" w:rsidRDefault="007D01C6" w:rsidP="00DE74FC">
            <w:r>
              <w:t>Schlauch</w:t>
            </w:r>
          </w:p>
        </w:tc>
      </w:tr>
      <w:tr w:rsidR="007D01C6" w:rsidRPr="00D54D23" w14:paraId="36B83479" w14:textId="77777777" w:rsidTr="00DE74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tcW w:w="4503" w:type="dxa"/>
            <w:shd w:val="clear" w:color="auto" w:fill="FFFFFF" w:themeFill="background1"/>
          </w:tcPr>
          <w:p w14:paraId="125DE21D" w14:textId="77777777" w:rsidR="007D01C6" w:rsidRPr="00D54D23" w:rsidRDefault="007D01C6" w:rsidP="00DE74FC">
            <w:r>
              <w:t>Aquarium</w:t>
            </w:r>
          </w:p>
        </w:tc>
      </w:tr>
      <w:tr w:rsidR="007D01C6" w:rsidRPr="00D54D23" w14:paraId="4ECD7120" w14:textId="77777777" w:rsidTr="00DE74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21"/>
        </w:trPr>
        <w:tc>
          <w:tcPr>
            <w:tcW w:w="4503" w:type="dxa"/>
            <w:shd w:val="clear" w:color="auto" w:fill="FFFFFF" w:themeFill="background1"/>
          </w:tcPr>
          <w:p w14:paraId="53C1D9CD" w14:textId="77777777" w:rsidR="007D01C6" w:rsidRPr="00D54D23" w:rsidRDefault="007D01C6" w:rsidP="00DE74FC">
            <w:r>
              <w:t>Scheibe</w:t>
            </w:r>
          </w:p>
        </w:tc>
      </w:tr>
      <w:tr w:rsidR="007D01C6" w:rsidRPr="00D54D23" w14:paraId="6D18EA5C" w14:textId="77777777" w:rsidTr="00DE74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tcW w:w="4503" w:type="dxa"/>
            <w:shd w:val="clear" w:color="auto" w:fill="FFFFFF" w:themeFill="background1"/>
          </w:tcPr>
          <w:p w14:paraId="3A79C8CB" w14:textId="77777777" w:rsidR="007D01C6" w:rsidRPr="00D54D23" w:rsidRDefault="007D01C6" w:rsidP="00DE74FC">
            <w:r>
              <w:t>Lampe</w:t>
            </w:r>
          </w:p>
        </w:tc>
      </w:tr>
      <w:tr w:rsidR="007D01C6" w:rsidRPr="00D54D23" w14:paraId="10E50C6D" w14:textId="77777777" w:rsidTr="00DE74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21"/>
        </w:trPr>
        <w:tc>
          <w:tcPr>
            <w:tcW w:w="4503" w:type="dxa"/>
            <w:shd w:val="clear" w:color="auto" w:fill="FFFFFF" w:themeFill="background1"/>
          </w:tcPr>
          <w:p w14:paraId="6FE3CAB9" w14:textId="77777777" w:rsidR="007D01C6" w:rsidRPr="00566BF7" w:rsidRDefault="007D01C6" w:rsidP="00DE74FC">
            <w:pPr>
              <w:rPr>
                <w:color w:val="FF0000"/>
              </w:rPr>
            </w:pPr>
            <w:r>
              <w:t>Thermometer</w:t>
            </w:r>
          </w:p>
        </w:tc>
      </w:tr>
      <w:tr w:rsidR="007D01C6" w:rsidRPr="00D54D23" w14:paraId="184ABD0E" w14:textId="77777777" w:rsidTr="00DE74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tcW w:w="4503" w:type="dxa"/>
            <w:shd w:val="clear" w:color="auto" w:fill="FFFFFF" w:themeFill="background1"/>
          </w:tcPr>
          <w:p w14:paraId="3E1A76C2" w14:textId="77777777" w:rsidR="007D01C6" w:rsidRPr="00D54D23" w:rsidRDefault="007D01C6" w:rsidP="00DE74FC">
            <w:r>
              <w:t>Streichholz</w:t>
            </w:r>
          </w:p>
        </w:tc>
      </w:tr>
    </w:tbl>
    <w:p w14:paraId="06438DFE" w14:textId="77777777" w:rsidR="007D01C6" w:rsidRPr="00D54D23" w:rsidRDefault="007D01C6" w:rsidP="007D01C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04E8FC06" wp14:editId="791937DC">
                <wp:simplePos x="0" y="0"/>
                <wp:positionH relativeFrom="column">
                  <wp:posOffset>215265</wp:posOffset>
                </wp:positionH>
                <wp:positionV relativeFrom="paragraph">
                  <wp:posOffset>96520</wp:posOffset>
                </wp:positionV>
                <wp:extent cx="561975" cy="307975"/>
                <wp:effectExtent l="0" t="0" r="0" b="0"/>
                <wp:wrapThrough wrapText="bothSides">
                  <wp:wrapPolygon edited="0">
                    <wp:start x="1464" y="0"/>
                    <wp:lineTo x="1464" y="20041"/>
                    <wp:lineTo x="19037" y="20041"/>
                    <wp:lineTo x="19037" y="0"/>
                    <wp:lineTo x="1464" y="0"/>
                  </wp:wrapPolygon>
                </wp:wrapThrough>
                <wp:docPr id="2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3DF0EC8B" w14:textId="77777777" w:rsidR="007D01C6" w:rsidRPr="00B013FF" w:rsidRDefault="007D01C6" w:rsidP="007D01C6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586D73">
                              <w:rPr>
                                <w:i/>
                                <w:sz w:val="24"/>
                                <w:szCs w:val="24"/>
                              </w:rPr>
                              <w:t>ri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8FC06" id="_x0000_s1076" type="#_x0000_t202" style="position:absolute;margin-left:16.95pt;margin-top:7.6pt;width:44.25pt;height:24.25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" filled="f" stroked="f">
                <v:textbox>
                  <w:txbxContent>
                    <w:p w14:paraId="3DF0EC8B" w14:textId="77777777" w:rsidR="007D01C6" w:rsidRPr="00B013FF" w:rsidRDefault="007D01C6" w:rsidP="007D01C6">
                      <w:pPr>
                        <w:rPr>
                          <w:i/>
                          <w:sz w:val="24"/>
                          <w:szCs w:val="24"/>
                        </w:rPr>
                      </w:pPr>
                      <w:proofErr w:type="spellStart"/>
                      <w:r w:rsidRPr="00586D73">
                        <w:rPr>
                          <w:i/>
                          <w:sz w:val="24"/>
                          <w:szCs w:val="24"/>
                        </w:rPr>
                        <w:t>ri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01280" behindDoc="1" locked="0" layoutInCell="1" allowOverlap="1" wp14:anchorId="5780F047" wp14:editId="088EA94A">
                <wp:simplePos x="0" y="0"/>
                <wp:positionH relativeFrom="column">
                  <wp:posOffset>11430</wp:posOffset>
                </wp:positionH>
                <wp:positionV relativeFrom="paragraph">
                  <wp:posOffset>-926</wp:posOffset>
                </wp:positionV>
                <wp:extent cx="2393950" cy="3273425"/>
                <wp:effectExtent l="0" t="0" r="19050" b="28575"/>
                <wp:wrapNone/>
                <wp:docPr id="22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3950" cy="3273425"/>
                        </a:xfrm>
                        <a:prstGeom prst="rect">
                          <a:avLst/>
                        </a:prstGeom>
                        <a:solidFill>
                          <a:srgbClr val="D6E6B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B6D3F2" id="Rectangle 68" o:spid="_x0000_s1026" style="position:absolute;margin-left:.9pt;margin-top:-.05pt;width:188.5pt;height:257.75pt;z-index:-25131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" fillcolor="#d6e6b1" strokecolor="white [3212]" strokeweight="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64013906" wp14:editId="1DF57D6A">
                <wp:simplePos x="0" y="0"/>
                <wp:positionH relativeFrom="column">
                  <wp:posOffset>1355725</wp:posOffset>
                </wp:positionH>
                <wp:positionV relativeFrom="paragraph">
                  <wp:posOffset>224790</wp:posOffset>
                </wp:positionV>
                <wp:extent cx="481330" cy="367030"/>
                <wp:effectExtent l="0" t="0" r="0" b="0"/>
                <wp:wrapNone/>
                <wp:docPr id="24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330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0BC888D2" w14:textId="77777777" w:rsidR="007D01C6" w:rsidRPr="00664C06" w:rsidRDefault="007D01C6" w:rsidP="007D01C6">
                            <w:pPr>
                              <w:rPr>
                                <w:i/>
                              </w:rPr>
                            </w:pPr>
                            <w:r w:rsidRPr="00586D73">
                              <w:rPr>
                                <w:i/>
                                <w:sz w:val="24"/>
                                <w:szCs w:val="24"/>
                              </w:rPr>
                              <w:t>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13906" id="_x0000_s1077" type="#_x0000_t202" style="position:absolute;margin-left:106.75pt;margin-top:17.7pt;width:37.9pt;height:28.9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" filled="f" stroked="f">
                <v:textbox>
                  <w:txbxContent>
                    <w:p w14:paraId="0BC888D2" w14:textId="77777777" w:rsidR="007D01C6" w:rsidRPr="00664C06" w:rsidRDefault="007D01C6" w:rsidP="007D01C6">
                      <w:pPr>
                        <w:rPr>
                          <w:i/>
                        </w:rPr>
                      </w:pPr>
                      <w:r w:rsidRPr="00586D73">
                        <w:rPr>
                          <w:i/>
                          <w:sz w:val="24"/>
                          <w:szCs w:val="24"/>
                        </w:rPr>
                        <w:t>um</w:t>
                      </w:r>
                    </w:p>
                  </w:txbxContent>
                </v:textbox>
              </v:shape>
            </w:pict>
          </mc:Fallback>
        </mc:AlternateContent>
      </w:r>
    </w:p>
    <w:p w14:paraId="68AAFCD2" w14:textId="77777777" w:rsidR="007D01C6" w:rsidRPr="00D54D23" w:rsidRDefault="007D01C6" w:rsidP="007D01C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6DD90400" wp14:editId="397B728E">
                <wp:simplePos x="0" y="0"/>
                <wp:positionH relativeFrom="column">
                  <wp:posOffset>453390</wp:posOffset>
                </wp:positionH>
                <wp:positionV relativeFrom="paragraph">
                  <wp:posOffset>175260</wp:posOffset>
                </wp:positionV>
                <wp:extent cx="535305" cy="288925"/>
                <wp:effectExtent l="0" t="0" r="0" b="0"/>
                <wp:wrapNone/>
                <wp:docPr id="25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305" cy="288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4F0DA561" w14:textId="77777777" w:rsidR="007D01C6" w:rsidRPr="00B013FF" w:rsidRDefault="007D01C6" w:rsidP="007D01C6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586D73">
                              <w:rPr>
                                <w:i/>
                                <w:sz w:val="24"/>
                                <w:szCs w:val="24"/>
                              </w:rPr>
                              <w:t>Lam</w:t>
                            </w:r>
                            <w:r w:rsidRPr="00B013FF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90400" id="_x0000_s1078" type="#_x0000_t202" style="position:absolute;margin-left:35.7pt;margin-top:13.8pt;width:42.15pt;height:22.75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" filled="f" stroked="f">
                <v:textbox>
                  <w:txbxContent>
                    <w:p w14:paraId="4F0DA561" w14:textId="77777777" w:rsidR="007D01C6" w:rsidRPr="00B013FF" w:rsidRDefault="007D01C6" w:rsidP="007D01C6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 w:rsidRPr="00586D73">
                        <w:rPr>
                          <w:i/>
                          <w:sz w:val="24"/>
                          <w:szCs w:val="24"/>
                        </w:rPr>
                        <w:t>Lam</w:t>
                      </w:r>
                      <w:r w:rsidRPr="00B013FF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2B2034C" w14:textId="77777777" w:rsidR="007D01C6" w:rsidRPr="00D54D23" w:rsidRDefault="007D01C6" w:rsidP="007D01C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4FE6837B" wp14:editId="594EF3FA">
                <wp:simplePos x="0" y="0"/>
                <wp:positionH relativeFrom="column">
                  <wp:posOffset>1939290</wp:posOffset>
                </wp:positionH>
                <wp:positionV relativeFrom="paragraph">
                  <wp:posOffset>139065</wp:posOffset>
                </wp:positionV>
                <wp:extent cx="469900" cy="407670"/>
                <wp:effectExtent l="0" t="0" r="0" b="0"/>
                <wp:wrapThrough wrapText="bothSides">
                  <wp:wrapPolygon edited="0">
                    <wp:start x="1751" y="0"/>
                    <wp:lineTo x="1751" y="20187"/>
                    <wp:lineTo x="18389" y="20187"/>
                    <wp:lineTo x="18389" y="0"/>
                    <wp:lineTo x="1751" y="0"/>
                  </wp:wrapPolygon>
                </wp:wrapThrough>
                <wp:docPr id="27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00" cy="407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47D70B6C" w14:textId="77777777" w:rsidR="007D01C6" w:rsidRPr="00B013FF" w:rsidRDefault="007D01C6" w:rsidP="007D01C6">
                            <w:pPr>
                              <w:rPr>
                                <w:i/>
                                <w:strike/>
                              </w:rPr>
                            </w:pPr>
                            <w:proofErr w:type="spellStart"/>
                            <w:r w:rsidRPr="00B013FF">
                              <w:rPr>
                                <w:i/>
                                <w:strike/>
                                <w:sz w:val="24"/>
                                <w:szCs w:val="24"/>
                              </w:rPr>
                              <w:t>ser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6837B" id="_x0000_s1079" type="#_x0000_t202" style="position:absolute;margin-left:152.7pt;margin-top:10.95pt;width:37pt;height:32.1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" filled="f" stroked="f">
                <v:textbox>
                  <w:txbxContent>
                    <w:p w14:paraId="47D70B6C" w14:textId="77777777" w:rsidR="007D01C6" w:rsidRPr="00B013FF" w:rsidRDefault="007D01C6" w:rsidP="007D01C6">
                      <w:pPr>
                        <w:rPr>
                          <w:i/>
                          <w:strike/>
                        </w:rPr>
                      </w:pPr>
                      <w:proofErr w:type="spellStart"/>
                      <w:r w:rsidRPr="00B013FF">
                        <w:rPr>
                          <w:i/>
                          <w:strike/>
                          <w:sz w:val="24"/>
                          <w:szCs w:val="24"/>
                        </w:rPr>
                        <w:t>ser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44F2A60C" wp14:editId="2BD8E73D">
                <wp:simplePos x="0" y="0"/>
                <wp:positionH relativeFrom="column">
                  <wp:posOffset>1051560</wp:posOffset>
                </wp:positionH>
                <wp:positionV relativeFrom="paragraph">
                  <wp:posOffset>150495</wp:posOffset>
                </wp:positionV>
                <wp:extent cx="473710" cy="321945"/>
                <wp:effectExtent l="0" t="0" r="0" b="8255"/>
                <wp:wrapNone/>
                <wp:docPr id="2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710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26D11115" w14:textId="77777777" w:rsidR="007D01C6" w:rsidRPr="00B013FF" w:rsidRDefault="007D01C6" w:rsidP="007D01C6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586D73">
                              <w:rPr>
                                <w:i/>
                                <w:sz w:val="24"/>
                                <w:szCs w:val="24"/>
                              </w:rPr>
                              <w:t>Ther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2A60C" id="_x0000_s1080" type="#_x0000_t202" style="position:absolute;margin-left:82.8pt;margin-top:11.85pt;width:37.3pt;height:25.3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" filled="f" stroked="f">
                <v:textbox>
                  <w:txbxContent>
                    <w:p w14:paraId="26D11115" w14:textId="77777777" w:rsidR="007D01C6" w:rsidRPr="00B013FF" w:rsidRDefault="007D01C6" w:rsidP="007D01C6">
                      <w:pPr>
                        <w:rPr>
                          <w:i/>
                          <w:sz w:val="24"/>
                          <w:szCs w:val="24"/>
                        </w:rPr>
                      </w:pPr>
                      <w:proofErr w:type="spellStart"/>
                      <w:r w:rsidRPr="00586D73">
                        <w:rPr>
                          <w:i/>
                          <w:sz w:val="24"/>
                          <w:szCs w:val="24"/>
                        </w:rPr>
                        <w:t>Ther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02352985" w14:textId="77777777" w:rsidR="007D01C6" w:rsidRPr="00D54D23" w:rsidRDefault="007D01C6" w:rsidP="007D01C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3B2BD093" wp14:editId="1AED60D6">
                <wp:simplePos x="0" y="0"/>
                <wp:positionH relativeFrom="column">
                  <wp:posOffset>1348740</wp:posOffset>
                </wp:positionH>
                <wp:positionV relativeFrom="paragraph">
                  <wp:posOffset>265430</wp:posOffset>
                </wp:positionV>
                <wp:extent cx="490855" cy="321310"/>
                <wp:effectExtent l="0" t="0" r="0" b="2540"/>
                <wp:wrapNone/>
                <wp:docPr id="48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85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4DB0607D" w14:textId="77777777" w:rsidR="007D01C6" w:rsidRPr="009E0B9A" w:rsidRDefault="007D01C6" w:rsidP="007D01C6">
                            <w:pPr>
                              <w:rPr>
                                <w:i/>
                              </w:rPr>
                            </w:pPr>
                            <w:r w:rsidRPr="00586D73">
                              <w:rPr>
                                <w:i/>
                                <w:sz w:val="24"/>
                                <w:szCs w:val="24"/>
                              </w:rPr>
                              <w:t>holz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BD093" id="_x0000_s1081" type="#_x0000_t202" style="position:absolute;margin-left:106.2pt;margin-top:20.9pt;width:38.65pt;height:25.3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" filled="f" stroked="f">
                <v:textbox>
                  <w:txbxContent>
                    <w:p w14:paraId="4DB0607D" w14:textId="77777777" w:rsidR="007D01C6" w:rsidRPr="009E0B9A" w:rsidRDefault="007D01C6" w:rsidP="007D01C6">
                      <w:pPr>
                        <w:rPr>
                          <w:i/>
                        </w:rPr>
                      </w:pPr>
                      <w:r w:rsidRPr="00586D73">
                        <w:rPr>
                          <w:i/>
                          <w:sz w:val="24"/>
                          <w:szCs w:val="24"/>
                        </w:rPr>
                        <w:t>holz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1FA8A585" wp14:editId="23E2A680">
                <wp:simplePos x="0" y="0"/>
                <wp:positionH relativeFrom="column">
                  <wp:posOffset>167640</wp:posOffset>
                </wp:positionH>
                <wp:positionV relativeFrom="paragraph">
                  <wp:posOffset>8255</wp:posOffset>
                </wp:positionV>
                <wp:extent cx="571500" cy="288925"/>
                <wp:effectExtent l="0" t="0" r="0" b="0"/>
                <wp:wrapNone/>
                <wp:docPr id="49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88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7B37135C" w14:textId="77777777" w:rsidR="007D01C6" w:rsidRPr="009E0B9A" w:rsidRDefault="007D01C6" w:rsidP="007D01C6">
                            <w:pPr>
                              <w:rPr>
                                <w:i/>
                              </w:rPr>
                            </w:pPr>
                            <w:proofErr w:type="spellStart"/>
                            <w:r w:rsidRPr="009E0B9A">
                              <w:rPr>
                                <w:i/>
                                <w:sz w:val="24"/>
                                <w:szCs w:val="24"/>
                                <w:lang w:val="en-GB"/>
                              </w:rPr>
                              <w:t>Schei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8A585" id="_x0000_s1082" type="#_x0000_t202" style="position:absolute;margin-left:13.2pt;margin-top:.65pt;width:45pt;height:22.7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" filled="f" stroked="f">
                <v:textbox>
                  <w:txbxContent>
                    <w:p w14:paraId="7B37135C" w14:textId="77777777" w:rsidR="007D01C6" w:rsidRPr="009E0B9A" w:rsidRDefault="007D01C6" w:rsidP="007D01C6">
                      <w:pPr>
                        <w:rPr>
                          <w:i/>
                        </w:rPr>
                      </w:pPr>
                      <w:proofErr w:type="spellStart"/>
                      <w:r w:rsidRPr="009E0B9A">
                        <w:rPr>
                          <w:i/>
                          <w:sz w:val="24"/>
                          <w:szCs w:val="24"/>
                          <w:lang w:val="en-GB"/>
                        </w:rPr>
                        <w:t>Schei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491A4568" wp14:editId="0FE57682">
                <wp:simplePos x="0" y="0"/>
                <wp:positionH relativeFrom="column">
                  <wp:posOffset>684530</wp:posOffset>
                </wp:positionH>
                <wp:positionV relativeFrom="paragraph">
                  <wp:posOffset>164465</wp:posOffset>
                </wp:positionV>
                <wp:extent cx="349885" cy="338455"/>
                <wp:effectExtent l="0" t="0" r="0" b="0"/>
                <wp:wrapThrough wrapText="bothSides">
                  <wp:wrapPolygon edited="0">
                    <wp:start x="1568" y="0"/>
                    <wp:lineTo x="1568" y="19452"/>
                    <wp:lineTo x="18817" y="19452"/>
                    <wp:lineTo x="18817" y="0"/>
                    <wp:lineTo x="1568" y="0"/>
                  </wp:wrapPolygon>
                </wp:wrapThrough>
                <wp:docPr id="51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885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0100BE21" w14:textId="77777777" w:rsidR="007D01C6" w:rsidRPr="00B013FF" w:rsidRDefault="007D01C6" w:rsidP="007D01C6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586D73">
                              <w:rPr>
                                <w:i/>
                                <w:sz w:val="24"/>
                                <w:szCs w:val="24"/>
                              </w:rPr>
                              <w:t>pe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568" id="_x0000_s1083" type="#_x0000_t202" style="position:absolute;margin-left:53.9pt;margin-top:12.95pt;width:27.55pt;height:26.6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" filled="f" stroked="f">
                <v:textbox>
                  <w:txbxContent>
                    <w:p w14:paraId="0100BE21" w14:textId="77777777" w:rsidR="007D01C6" w:rsidRPr="00B013FF" w:rsidRDefault="007D01C6" w:rsidP="007D01C6">
                      <w:pPr>
                        <w:rPr>
                          <w:i/>
                          <w:sz w:val="24"/>
                          <w:szCs w:val="24"/>
                        </w:rPr>
                      </w:pPr>
                      <w:proofErr w:type="spellStart"/>
                      <w:r w:rsidRPr="00586D73">
                        <w:rPr>
                          <w:i/>
                          <w:sz w:val="24"/>
                          <w:szCs w:val="24"/>
                        </w:rPr>
                        <w:t>pe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C867B8E" w14:textId="77777777" w:rsidR="007D01C6" w:rsidRPr="00D54D23" w:rsidRDefault="007D01C6" w:rsidP="007D01C6"/>
    <w:p w14:paraId="5E3ED5D0" w14:textId="77777777" w:rsidR="007D01C6" w:rsidRPr="00D54D23" w:rsidRDefault="007D01C6" w:rsidP="007D01C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710016E4" wp14:editId="2B7B157A">
                <wp:simplePos x="0" y="0"/>
                <wp:positionH relativeFrom="column">
                  <wp:posOffset>276225</wp:posOffset>
                </wp:positionH>
                <wp:positionV relativeFrom="paragraph">
                  <wp:posOffset>24130</wp:posOffset>
                </wp:positionV>
                <wp:extent cx="776605" cy="323850"/>
                <wp:effectExtent l="0" t="0" r="0" b="0"/>
                <wp:wrapNone/>
                <wp:docPr id="55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60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287BD369" w14:textId="77777777" w:rsidR="007D01C6" w:rsidRPr="00B013FF" w:rsidRDefault="007D01C6" w:rsidP="007D01C6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586D73">
                              <w:rPr>
                                <w:i/>
                                <w:sz w:val="24"/>
                                <w:szCs w:val="24"/>
                              </w:rPr>
                              <w:t>Schlauch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016E4" id="_x0000_s1084" type="#_x0000_t202" style="position:absolute;margin-left:21.75pt;margin-top:1.9pt;width:61.15pt;height:25.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" filled="f" stroked="f">
                <v:textbox>
                  <w:txbxContent>
                    <w:p w14:paraId="287BD369" w14:textId="77777777" w:rsidR="007D01C6" w:rsidRPr="00B013FF" w:rsidRDefault="007D01C6" w:rsidP="007D01C6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 w:rsidRPr="00586D73">
                        <w:rPr>
                          <w:i/>
                          <w:sz w:val="24"/>
                          <w:szCs w:val="24"/>
                        </w:rPr>
                        <w:t>Schlauch</w:t>
                      </w:r>
                    </w:p>
                  </w:txbxContent>
                </v:textbox>
              </v:shape>
            </w:pict>
          </mc:Fallback>
        </mc:AlternateContent>
      </w:r>
    </w:p>
    <w:p w14:paraId="2B9D7FF4" w14:textId="77777777" w:rsidR="007D01C6" w:rsidRPr="00D54D23" w:rsidRDefault="007D01C6" w:rsidP="007D01C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2BF3AB7C" wp14:editId="3E06766F">
                <wp:simplePos x="0" y="0"/>
                <wp:positionH relativeFrom="column">
                  <wp:posOffset>281940</wp:posOffset>
                </wp:positionH>
                <wp:positionV relativeFrom="paragraph">
                  <wp:posOffset>177165</wp:posOffset>
                </wp:positionV>
                <wp:extent cx="571500" cy="407670"/>
                <wp:effectExtent l="0" t="0" r="0" b="0"/>
                <wp:wrapThrough wrapText="bothSides">
                  <wp:wrapPolygon edited="0">
                    <wp:start x="1440" y="0"/>
                    <wp:lineTo x="1440" y="20187"/>
                    <wp:lineTo x="19440" y="20187"/>
                    <wp:lineTo x="19440" y="0"/>
                    <wp:lineTo x="1440" y="0"/>
                  </wp:wrapPolygon>
                </wp:wrapThrough>
                <wp:docPr id="63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407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53469611" w14:textId="77777777" w:rsidR="007D01C6" w:rsidRPr="00B013FF" w:rsidRDefault="007D01C6" w:rsidP="007D01C6">
                            <w:pPr>
                              <w:rPr>
                                <w:i/>
                                <w:strike/>
                              </w:rPr>
                            </w:pPr>
                            <w:proofErr w:type="spellStart"/>
                            <w:r w:rsidRPr="00B013FF">
                              <w:rPr>
                                <w:i/>
                                <w:strike/>
                                <w:sz w:val="24"/>
                                <w:szCs w:val="24"/>
                              </w:rPr>
                              <w:t>sprud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3AB7C" id="_x0000_s1085" type="#_x0000_t202" style="position:absolute;margin-left:22.2pt;margin-top:13.95pt;width:45pt;height:32.1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" filled="f" stroked="f">
                <v:textbox>
                  <w:txbxContent>
                    <w:p w14:paraId="53469611" w14:textId="77777777" w:rsidR="007D01C6" w:rsidRPr="00B013FF" w:rsidRDefault="007D01C6" w:rsidP="007D01C6">
                      <w:pPr>
                        <w:rPr>
                          <w:i/>
                          <w:strike/>
                        </w:rPr>
                      </w:pPr>
                      <w:proofErr w:type="spellStart"/>
                      <w:r w:rsidRPr="00B013FF">
                        <w:rPr>
                          <w:i/>
                          <w:strike/>
                          <w:sz w:val="24"/>
                          <w:szCs w:val="24"/>
                        </w:rPr>
                        <w:t>sprud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18FA579E" wp14:editId="57001353">
                <wp:simplePos x="0" y="0"/>
                <wp:positionH relativeFrom="column">
                  <wp:posOffset>1029970</wp:posOffset>
                </wp:positionH>
                <wp:positionV relativeFrom="paragraph">
                  <wp:posOffset>134620</wp:posOffset>
                </wp:positionV>
                <wp:extent cx="403860" cy="343535"/>
                <wp:effectExtent l="0" t="0" r="0" b="12065"/>
                <wp:wrapNone/>
                <wp:docPr id="64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24EB8CE2" w14:textId="77777777" w:rsidR="007D01C6" w:rsidRPr="00B013FF" w:rsidRDefault="007D01C6" w:rsidP="007D01C6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586D73">
                              <w:rPr>
                                <w:i/>
                                <w:sz w:val="24"/>
                                <w:szCs w:val="24"/>
                              </w:rPr>
                              <w:t>mo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A579E" id="_x0000_s1086" type="#_x0000_t202" style="position:absolute;margin-left:81.1pt;margin-top:10.6pt;width:31.8pt;height:27.0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" filled="f" stroked="f">
                <v:textbox>
                  <w:txbxContent>
                    <w:p w14:paraId="24EB8CE2" w14:textId="77777777" w:rsidR="007D01C6" w:rsidRPr="00B013FF" w:rsidRDefault="007D01C6" w:rsidP="007D01C6">
                      <w:pPr>
                        <w:rPr>
                          <w:i/>
                          <w:sz w:val="24"/>
                          <w:szCs w:val="24"/>
                        </w:rPr>
                      </w:pPr>
                      <w:proofErr w:type="spellStart"/>
                      <w:r w:rsidRPr="00586D73">
                        <w:rPr>
                          <w:i/>
                          <w:sz w:val="24"/>
                          <w:szCs w:val="24"/>
                        </w:rPr>
                        <w:t>mo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38F24992" wp14:editId="41FD2787">
                <wp:simplePos x="0" y="0"/>
                <wp:positionH relativeFrom="column">
                  <wp:posOffset>1634533</wp:posOffset>
                </wp:positionH>
                <wp:positionV relativeFrom="paragraph">
                  <wp:posOffset>148331</wp:posOffset>
                </wp:positionV>
                <wp:extent cx="419100" cy="351790"/>
                <wp:effectExtent l="0" t="0" r="0" b="3810"/>
                <wp:wrapNone/>
                <wp:docPr id="65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51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3EA9785D" w14:textId="77777777" w:rsidR="007D01C6" w:rsidRPr="00B013FF" w:rsidRDefault="007D01C6" w:rsidP="007D01C6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586D73">
                              <w:rPr>
                                <w:i/>
                                <w:sz w:val="24"/>
                                <w:szCs w:val="24"/>
                              </w:rPr>
                              <w:t>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24992" id="_x0000_s1087" type="#_x0000_t202" style="position:absolute;margin-left:128.7pt;margin-top:11.7pt;width:33pt;height:27.7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" filled="f" stroked="f">
                <v:textbox>
                  <w:txbxContent>
                    <w:p w14:paraId="3EA9785D" w14:textId="77777777" w:rsidR="007D01C6" w:rsidRPr="00B013FF" w:rsidRDefault="007D01C6" w:rsidP="007D01C6">
                      <w:pPr>
                        <w:rPr>
                          <w:i/>
                          <w:sz w:val="24"/>
                          <w:szCs w:val="24"/>
                        </w:rPr>
                      </w:pPr>
                      <w:proofErr w:type="spellStart"/>
                      <w:r w:rsidRPr="00586D73">
                        <w:rPr>
                          <w:i/>
                          <w:sz w:val="24"/>
                          <w:szCs w:val="24"/>
                        </w:rPr>
                        <w:t>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44282FD" w14:textId="77777777" w:rsidR="007D01C6" w:rsidRDefault="007D01C6" w:rsidP="007D01C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27E23671" wp14:editId="2C4F6312">
                <wp:simplePos x="0" y="0"/>
                <wp:positionH relativeFrom="column">
                  <wp:posOffset>1551305</wp:posOffset>
                </wp:positionH>
                <wp:positionV relativeFrom="paragraph">
                  <wp:posOffset>236220</wp:posOffset>
                </wp:positionV>
                <wp:extent cx="533400" cy="329565"/>
                <wp:effectExtent l="0" t="0" r="0" b="0"/>
                <wp:wrapNone/>
                <wp:docPr id="69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2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48627185" w14:textId="77777777" w:rsidR="007D01C6" w:rsidRPr="00B013FF" w:rsidRDefault="007D01C6" w:rsidP="007D01C6">
                            <w:pPr>
                              <w:rPr>
                                <w:i/>
                                <w:color w:val="auto"/>
                              </w:rPr>
                            </w:pPr>
                            <w:r w:rsidRPr="00586D73">
                              <w:rPr>
                                <w:i/>
                                <w:sz w:val="24"/>
                                <w:szCs w:val="24"/>
                              </w:rPr>
                              <w:t>Aqua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23671" id="_x0000_s1088" type="#_x0000_t202" style="position:absolute;margin-left:122.15pt;margin-top:18.6pt;width:42pt;height:25.95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" filled="f" stroked="f">
                <v:textbox>
                  <w:txbxContent>
                    <w:p w14:paraId="48627185" w14:textId="77777777" w:rsidR="007D01C6" w:rsidRPr="00B013FF" w:rsidRDefault="007D01C6" w:rsidP="007D01C6">
                      <w:pPr>
                        <w:rPr>
                          <w:i/>
                          <w:color w:val="auto"/>
                        </w:rPr>
                      </w:pPr>
                      <w:r w:rsidRPr="00586D73">
                        <w:rPr>
                          <w:i/>
                          <w:sz w:val="24"/>
                          <w:szCs w:val="24"/>
                        </w:rPr>
                        <w:t>Aqua</w:t>
                      </w:r>
                    </w:p>
                  </w:txbxContent>
                </v:textbox>
              </v:shape>
            </w:pict>
          </mc:Fallback>
        </mc:AlternateContent>
      </w:r>
    </w:p>
    <w:p w14:paraId="16A80B77" w14:textId="77777777" w:rsidR="007D01C6" w:rsidRDefault="007D01C6" w:rsidP="007D01C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7C987118" wp14:editId="7F379176">
                <wp:simplePos x="0" y="0"/>
                <wp:positionH relativeFrom="column">
                  <wp:posOffset>475615</wp:posOffset>
                </wp:positionH>
                <wp:positionV relativeFrom="paragraph">
                  <wp:posOffset>48260</wp:posOffset>
                </wp:positionV>
                <wp:extent cx="675640" cy="306070"/>
                <wp:effectExtent l="0" t="0" r="0" b="0"/>
                <wp:wrapNone/>
                <wp:docPr id="73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64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2363883A" w14:textId="77777777" w:rsidR="007D01C6" w:rsidRPr="009E0B9A" w:rsidRDefault="007D01C6" w:rsidP="007D01C6">
                            <w:pPr>
                              <w:rPr>
                                <w:i/>
                              </w:rPr>
                            </w:pPr>
                            <w:r w:rsidRPr="00586D73">
                              <w:rPr>
                                <w:i/>
                                <w:sz w:val="24"/>
                                <w:szCs w:val="24"/>
                              </w:rPr>
                              <w:t>Streich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87118" id="_x0000_s1089" type="#_x0000_t202" style="position:absolute;margin-left:37.45pt;margin-top:3.8pt;width:53.2pt;height:24.1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" filled="f" stroked="f">
                <v:textbox>
                  <w:txbxContent>
                    <w:p w14:paraId="2363883A" w14:textId="77777777" w:rsidR="007D01C6" w:rsidRPr="009E0B9A" w:rsidRDefault="007D01C6" w:rsidP="007D01C6">
                      <w:pPr>
                        <w:rPr>
                          <w:i/>
                        </w:rPr>
                      </w:pPr>
                      <w:r w:rsidRPr="00586D73">
                        <w:rPr>
                          <w:i/>
                          <w:sz w:val="24"/>
                          <w:szCs w:val="24"/>
                        </w:rPr>
                        <w:t>Streich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11D463DD" wp14:editId="1C07E2D7">
                <wp:simplePos x="0" y="0"/>
                <wp:positionH relativeFrom="column">
                  <wp:posOffset>1164590</wp:posOffset>
                </wp:positionH>
                <wp:positionV relativeFrom="paragraph">
                  <wp:posOffset>257810</wp:posOffset>
                </wp:positionV>
                <wp:extent cx="469900" cy="407670"/>
                <wp:effectExtent l="0" t="0" r="0" b="0"/>
                <wp:wrapThrough wrapText="bothSides">
                  <wp:wrapPolygon edited="0">
                    <wp:start x="1751" y="0"/>
                    <wp:lineTo x="1751" y="20187"/>
                    <wp:lineTo x="18389" y="20187"/>
                    <wp:lineTo x="18389" y="0"/>
                    <wp:lineTo x="1751" y="0"/>
                  </wp:wrapPolygon>
                </wp:wrapThrough>
                <wp:docPr id="75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00" cy="407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5BEDE14A" w14:textId="77777777" w:rsidR="007D01C6" w:rsidRPr="00B013FF" w:rsidRDefault="007D01C6" w:rsidP="007D01C6">
                            <w:pPr>
                              <w:rPr>
                                <w:i/>
                                <w:strike/>
                              </w:rPr>
                            </w:pPr>
                            <w:proofErr w:type="spellStart"/>
                            <w:r w:rsidRPr="00B013FF">
                              <w:rPr>
                                <w:i/>
                                <w:strike/>
                                <w:sz w:val="24"/>
                                <w:szCs w:val="24"/>
                              </w:rPr>
                              <w:t>ler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463DD" id="_x0000_s1090" type="#_x0000_t202" style="position:absolute;margin-left:91.7pt;margin-top:20.3pt;width:37pt;height:32.1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" filled="f" stroked="f">
                <v:textbox>
                  <w:txbxContent>
                    <w:p w14:paraId="5BEDE14A" w14:textId="77777777" w:rsidR="007D01C6" w:rsidRPr="00B013FF" w:rsidRDefault="007D01C6" w:rsidP="007D01C6">
                      <w:pPr>
                        <w:rPr>
                          <w:i/>
                          <w:strike/>
                        </w:rPr>
                      </w:pPr>
                      <w:proofErr w:type="spellStart"/>
                      <w:r w:rsidRPr="00B013FF">
                        <w:rPr>
                          <w:i/>
                          <w:strike/>
                          <w:sz w:val="24"/>
                          <w:szCs w:val="24"/>
                        </w:rPr>
                        <w:t>ler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7CC88C1" w14:textId="77777777" w:rsidR="007D01C6" w:rsidRPr="00D54D23" w:rsidRDefault="007D01C6" w:rsidP="007D01C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75960581" wp14:editId="175E16EF">
                <wp:simplePos x="0" y="0"/>
                <wp:positionH relativeFrom="column">
                  <wp:posOffset>92710</wp:posOffset>
                </wp:positionH>
                <wp:positionV relativeFrom="paragraph">
                  <wp:posOffset>45720</wp:posOffset>
                </wp:positionV>
                <wp:extent cx="372745" cy="296545"/>
                <wp:effectExtent l="0" t="0" r="0" b="8255"/>
                <wp:wrapNone/>
                <wp:docPr id="76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74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2C3525B1" w14:textId="77777777" w:rsidR="007D01C6" w:rsidRPr="009E0B9A" w:rsidRDefault="007D01C6" w:rsidP="007D01C6">
                            <w:pPr>
                              <w:rPr>
                                <w:i/>
                              </w:rPr>
                            </w:pPr>
                            <w:r w:rsidRPr="009E0B9A">
                              <w:rPr>
                                <w:i/>
                                <w:sz w:val="24"/>
                                <w:szCs w:val="24"/>
                                <w:lang w:val="en-GB"/>
                              </w:rPr>
                              <w:t>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60581" id="_x0000_s1091" type="#_x0000_t202" style="position:absolute;margin-left:7.3pt;margin-top:3.6pt;width:29.35pt;height:23.35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" filled="f" stroked="f">
                <v:textbox>
                  <w:txbxContent>
                    <w:p w14:paraId="2C3525B1" w14:textId="77777777" w:rsidR="007D01C6" w:rsidRPr="009E0B9A" w:rsidRDefault="007D01C6" w:rsidP="007D01C6">
                      <w:pPr>
                        <w:rPr>
                          <w:i/>
                        </w:rPr>
                      </w:pPr>
                      <w:r w:rsidRPr="009E0B9A">
                        <w:rPr>
                          <w:i/>
                          <w:sz w:val="24"/>
                          <w:szCs w:val="24"/>
                          <w:lang w:val="en-GB"/>
                        </w:rPr>
                        <w:t>be</w:t>
                      </w:r>
                    </w:p>
                  </w:txbxContent>
                </v:textbox>
              </v:shape>
            </w:pict>
          </mc:Fallback>
        </mc:AlternateContent>
      </w:r>
    </w:p>
    <w:p w14:paraId="0CA73A9E" w14:textId="77777777" w:rsidR="007D01C6" w:rsidRPr="00D54D23" w:rsidRDefault="007D01C6" w:rsidP="007D01C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0FA2860D" wp14:editId="68FD4F2D">
                <wp:simplePos x="0" y="0"/>
                <wp:positionH relativeFrom="column">
                  <wp:posOffset>1672590</wp:posOffset>
                </wp:positionH>
                <wp:positionV relativeFrom="paragraph">
                  <wp:posOffset>62865</wp:posOffset>
                </wp:positionV>
                <wp:extent cx="571500" cy="338455"/>
                <wp:effectExtent l="0" t="0" r="0" b="4445"/>
                <wp:wrapThrough wrapText="bothSides">
                  <wp:wrapPolygon edited="0">
                    <wp:start x="1440" y="0"/>
                    <wp:lineTo x="1440" y="20668"/>
                    <wp:lineTo x="19440" y="20668"/>
                    <wp:lineTo x="19440" y="0"/>
                    <wp:lineTo x="1440" y="0"/>
                  </wp:wrapPolygon>
                </wp:wrapThrough>
                <wp:docPr id="77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5ABFC560" w14:textId="77777777" w:rsidR="007D01C6" w:rsidRPr="00B013FF" w:rsidRDefault="007D01C6" w:rsidP="007D01C6">
                            <w:pPr>
                              <w:rPr>
                                <w:i/>
                                <w:strike/>
                              </w:rPr>
                            </w:pPr>
                            <w:r w:rsidRPr="00B013FF">
                              <w:rPr>
                                <w:i/>
                                <w:strike/>
                                <w:sz w:val="24"/>
                                <w:szCs w:val="24"/>
                              </w:rPr>
                              <w:t>Was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2860D" id="_x0000_s1092" type="#_x0000_t202" style="position:absolute;margin-left:131.7pt;margin-top:4.95pt;width:45pt;height:26.65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" filled="f" stroked="f">
                <v:textbox>
                  <w:txbxContent>
                    <w:p w14:paraId="5ABFC560" w14:textId="77777777" w:rsidR="007D01C6" w:rsidRPr="00B013FF" w:rsidRDefault="007D01C6" w:rsidP="007D01C6">
                      <w:pPr>
                        <w:rPr>
                          <w:i/>
                          <w:strike/>
                        </w:rPr>
                      </w:pPr>
                      <w:r w:rsidRPr="00B013FF">
                        <w:rPr>
                          <w:i/>
                          <w:strike/>
                          <w:sz w:val="24"/>
                          <w:szCs w:val="24"/>
                        </w:rPr>
                        <w:t>Was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58D362DD" wp14:editId="4084993E">
                <wp:simplePos x="0" y="0"/>
                <wp:positionH relativeFrom="column">
                  <wp:posOffset>700405</wp:posOffset>
                </wp:positionH>
                <wp:positionV relativeFrom="paragraph">
                  <wp:posOffset>146050</wp:posOffset>
                </wp:positionV>
                <wp:extent cx="466090" cy="339090"/>
                <wp:effectExtent l="0" t="0" r="0" b="0"/>
                <wp:wrapThrough wrapText="bothSides">
                  <wp:wrapPolygon edited="0">
                    <wp:start x="1177" y="0"/>
                    <wp:lineTo x="1177" y="19416"/>
                    <wp:lineTo x="18834" y="19416"/>
                    <wp:lineTo x="18834" y="0"/>
                    <wp:lineTo x="1177" y="0"/>
                  </wp:wrapPolygon>
                </wp:wrapThrough>
                <wp:docPr id="78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09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/>
                          </a:ext>
                        </a:extLst>
                      </wps:spPr>
                      <wps:txbx>
                        <w:txbxContent>
                          <w:p w14:paraId="4E7EFC95" w14:textId="77777777" w:rsidR="007D01C6" w:rsidRPr="00B013FF" w:rsidRDefault="007D01C6" w:rsidP="007D01C6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566BF7">
                              <w:rPr>
                                <w:i/>
                                <w:sz w:val="24"/>
                                <w:szCs w:val="24"/>
                              </w:rPr>
                              <w:t>ter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362DD" id="_x0000_s1093" type="#_x0000_t202" style="position:absolute;margin-left:55.15pt;margin-top:11.5pt;width:36.7pt;height:26.7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" filled="f" stroked="f">
                <v:textbox>
                  <w:txbxContent>
                    <w:p w14:paraId="4E7EFC95" w14:textId="77777777" w:rsidR="007D01C6" w:rsidRPr="00B013FF" w:rsidRDefault="007D01C6" w:rsidP="007D01C6">
                      <w:pPr>
                        <w:rPr>
                          <w:i/>
                          <w:sz w:val="24"/>
                          <w:szCs w:val="24"/>
                        </w:rPr>
                      </w:pPr>
                      <w:proofErr w:type="spellStart"/>
                      <w:r w:rsidRPr="00566BF7">
                        <w:rPr>
                          <w:i/>
                          <w:sz w:val="24"/>
                          <w:szCs w:val="24"/>
                        </w:rPr>
                        <w:t>ter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6808576" w14:textId="77777777" w:rsidR="007D01C6" w:rsidRDefault="007D01C6" w:rsidP="007D01C6"/>
    <w:p w14:paraId="0B8CACFA" w14:textId="77777777" w:rsidR="007D01C6" w:rsidRPr="00D54D23" w:rsidRDefault="007D01C6" w:rsidP="007D01C6">
      <w:pPr>
        <w:pStyle w:val="berschrift3"/>
      </w:pPr>
    </w:p>
    <w:p w14:paraId="2ED4B3A2" w14:textId="77777777" w:rsidR="007D01C6" w:rsidRDefault="007D01C6" w:rsidP="007D01C6">
      <w:pPr>
        <w:pStyle w:val="berschrift3"/>
      </w:pPr>
    </w:p>
    <w:p w14:paraId="30FC2C43" w14:textId="77777777" w:rsidR="007D01C6" w:rsidRPr="00D54D23" w:rsidRDefault="007D01C6" w:rsidP="007D01C6">
      <w:pPr>
        <w:pStyle w:val="berschrift3"/>
      </w:pPr>
      <w:r w:rsidRPr="00D54D23">
        <w:t>Versuchs-Beschreibung:</w:t>
      </w:r>
      <w:r>
        <w:br/>
      </w:r>
    </w:p>
    <w:p w14:paraId="553ADB15" w14:textId="77777777" w:rsidR="007D01C6" w:rsidRDefault="007D01C6" w:rsidP="007D01C6">
      <w:pPr>
        <w:tabs>
          <w:tab w:val="clear" w:pos="5670"/>
          <w:tab w:val="left" w:pos="6096"/>
          <w:tab w:val="left" w:pos="6804"/>
        </w:tabs>
        <w:spacing w:line="480" w:lineRule="auto"/>
        <w:rPr>
          <w:rStyle w:val="unterstrichen"/>
        </w:rPr>
      </w:pPr>
      <w:r w:rsidRPr="00D54D23">
        <w:t xml:space="preserve">Eine Lampe hat über </w:t>
      </w:r>
      <w:r>
        <w:t>dem Aquarium</w:t>
      </w:r>
      <w:r w:rsidRPr="00D54D23">
        <w:t xml:space="preserve"> geleuchtet. Wir haben die </w:t>
      </w:r>
      <w:r>
        <w:rPr>
          <w:rStyle w:val="unterstrichen"/>
        </w:rPr>
        <w:tab/>
        <w:t>Temperatur</w:t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br/>
      </w:r>
      <w:r>
        <w:t>im Aquarium</w:t>
      </w:r>
      <w:r w:rsidRPr="00D54D23">
        <w:t xml:space="preserve"> gemessen. Die Temperatur blieb konstant bei </w:t>
      </w:r>
      <w:r>
        <w:rPr>
          <w:rStyle w:val="unterstrichen"/>
        </w:rPr>
        <w:tab/>
      </w:r>
      <w:r>
        <w:rPr>
          <w:rStyle w:val="unterstrichen"/>
        </w:rPr>
        <w:tab/>
      </w:r>
      <w:r w:rsidRPr="00D54D23">
        <w:t xml:space="preserve">°C. Danach haben wir </w:t>
      </w:r>
      <w:r>
        <w:t xml:space="preserve">aus einem </w:t>
      </w:r>
      <w:proofErr w:type="spellStart"/>
      <w:r>
        <w:t>Wassersprudler</w:t>
      </w:r>
      <w:proofErr w:type="spellEnd"/>
      <w:r>
        <w:t xml:space="preserve"> mit einem Schlauch</w:t>
      </w:r>
      <w:r>
        <w:rPr>
          <w:rStyle w:val="unterstrichen"/>
        </w:rPr>
        <w:tab/>
        <w:t>CO</w:t>
      </w:r>
      <w:r w:rsidRPr="00586D73">
        <w:rPr>
          <w:rStyle w:val="unterstrichen"/>
          <w:vertAlign w:val="subscript"/>
        </w:rPr>
        <w:t>2</w:t>
      </w:r>
      <w:r>
        <w:rPr>
          <w:rStyle w:val="unterstrichen"/>
        </w:rPr>
        <w:tab/>
      </w:r>
      <w:r w:rsidRPr="00D54D23">
        <w:t xml:space="preserve"> in</w:t>
      </w:r>
      <w:r>
        <w:t>s</w:t>
      </w:r>
      <w:r w:rsidRPr="00D54D23">
        <w:t xml:space="preserve"> </w:t>
      </w:r>
      <w:r>
        <w:t>Aquarium geleitet</w:t>
      </w:r>
      <w:r w:rsidRPr="00D54D23">
        <w:t xml:space="preserve">. </w:t>
      </w:r>
      <w:r>
        <w:t xml:space="preserve">Oben auf das Aquarium haben wir für eine Weile eine </w:t>
      </w:r>
      <w:r>
        <w:rPr>
          <w:rStyle w:val="unterstrichen"/>
        </w:rPr>
        <w:tab/>
        <w:t>Scheibe</w:t>
      </w:r>
      <w:r>
        <w:rPr>
          <w:rStyle w:val="unterstrichen"/>
        </w:rPr>
        <w:tab/>
        <w:t xml:space="preserve"> </w:t>
      </w:r>
      <w:r>
        <w:rPr>
          <w:rStyle w:val="unterstrichen"/>
        </w:rPr>
        <w:tab/>
      </w:r>
      <w:r>
        <w:rPr>
          <w:rStyle w:val="unterstrichen"/>
        </w:rPr>
        <w:tab/>
      </w:r>
      <w:r w:rsidRPr="009E0B9A">
        <w:t xml:space="preserve">gelegt, </w:t>
      </w:r>
      <w:r w:rsidRPr="00903724">
        <w:t>damit das</w:t>
      </w:r>
      <w:r>
        <w:t xml:space="preserve"> CO</w:t>
      </w:r>
      <w:r w:rsidRPr="00903724">
        <w:rPr>
          <w:vertAlign w:val="subscript"/>
        </w:rPr>
        <w:t>2</w:t>
      </w:r>
      <w:r>
        <w:t xml:space="preserve"> nicht gleich rausgewirbelt wird</w:t>
      </w:r>
      <w:r w:rsidRPr="00D54D23">
        <w:t xml:space="preserve">. </w:t>
      </w:r>
      <w:r>
        <w:t>Ein Streichholz kann in CO</w:t>
      </w:r>
      <w:r w:rsidRPr="009E0B9A">
        <w:rPr>
          <w:vertAlign w:val="subscript"/>
        </w:rPr>
        <w:t>2</w:t>
      </w:r>
      <w:r>
        <w:t xml:space="preserve"> nicht </w:t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  <w:t>brennen</w:t>
      </w:r>
      <w:r>
        <w:rPr>
          <w:rStyle w:val="unterstrichen"/>
        </w:rPr>
        <w:tab/>
      </w:r>
      <w:r w:rsidRPr="009E0B9A">
        <w:t xml:space="preserve"> - </w:t>
      </w:r>
      <w:r>
        <w:t>das zeigte</w:t>
      </w:r>
      <w:r w:rsidRPr="009E0B9A">
        <w:t xml:space="preserve">, dass im Aquarium keine normale Luft </w:t>
      </w:r>
      <w:r>
        <w:t>war</w:t>
      </w:r>
      <w:r w:rsidRPr="009E0B9A">
        <w:t xml:space="preserve">.  </w:t>
      </w:r>
      <w:r>
        <w:t xml:space="preserve">Mit dem Thermometer </w:t>
      </w:r>
      <w:r w:rsidRPr="00D54D23">
        <w:t xml:space="preserve">konnten </w:t>
      </w:r>
      <w:r>
        <w:t xml:space="preserve">wir </w:t>
      </w:r>
      <w:r w:rsidRPr="00D54D23">
        <w:t>beobachten, dass die Temper</w:t>
      </w:r>
      <w:r>
        <w:t>atur im</w:t>
      </w:r>
      <w:r w:rsidRPr="00D54D23">
        <w:t xml:space="preserve"> </w:t>
      </w:r>
      <w:r>
        <w:tab/>
      </w:r>
      <w:r>
        <w:rPr>
          <w:rStyle w:val="unterstrichen"/>
        </w:rPr>
        <w:t>Aquarium</w:t>
      </w:r>
      <w:r>
        <w:rPr>
          <w:rStyle w:val="unterstrichen"/>
        </w:rPr>
        <w:tab/>
      </w:r>
      <w:r w:rsidRPr="00D54D23">
        <w:t xml:space="preserve"> stetig </w:t>
      </w:r>
      <w:r>
        <w:rPr>
          <w:rStyle w:val="unterstrichen"/>
        </w:rPr>
        <w:tab/>
        <w:t>stieg</w:t>
      </w:r>
      <w:r>
        <w:rPr>
          <w:rStyle w:val="unterstrichen"/>
        </w:rPr>
        <w:tab/>
      </w:r>
      <w:r>
        <w:rPr>
          <w:rStyle w:val="unterstrichen"/>
        </w:rPr>
        <w:tab/>
        <w:t xml:space="preserve">. </w:t>
      </w:r>
      <w:r w:rsidRPr="00B75FF8">
        <w:rPr>
          <w:rStyle w:val="unterstrichen"/>
          <w:u w:val="none"/>
        </w:rPr>
        <w:t xml:space="preserve"> </w:t>
      </w:r>
      <w:r>
        <w:t xml:space="preserve">Solange </w:t>
      </w:r>
      <w:r w:rsidRPr="00D54D23">
        <w:t>CO</w:t>
      </w:r>
      <w:r w:rsidRPr="002F79BE">
        <w:rPr>
          <w:vertAlign w:val="subscript"/>
        </w:rPr>
        <w:t>2</w:t>
      </w:r>
      <w:r>
        <w:t xml:space="preserve"> im Aquarium war, blieb die Temperatur hoch (bis </w:t>
      </w:r>
      <w:r>
        <w:rPr>
          <w:rStyle w:val="unterstrichen"/>
        </w:rPr>
        <w:tab/>
        <w:t xml:space="preserve">         </w:t>
      </w:r>
      <w:r w:rsidRPr="00D54D23">
        <w:t>°C).</w:t>
      </w:r>
    </w:p>
    <w:tbl>
      <w:tblPr>
        <w:tblW w:w="8755" w:type="dxa"/>
        <w:tblBorders>
          <w:left w:val="single" w:sz="18" w:space="0" w:color="FFFFFF"/>
          <w:right w:val="single" w:sz="18" w:space="0" w:color="FFFFFF"/>
          <w:insideH w:val="single" w:sz="2" w:space="0" w:color="FFFFFF" w:themeColor="background1"/>
          <w:insideV w:val="single" w:sz="2" w:space="0" w:color="FFFFFF" w:themeColor="background1"/>
        </w:tblBorders>
        <w:tblCellMar>
          <w:top w:w="108" w:type="dxa"/>
        </w:tblCellMar>
        <w:tblLook w:val="04A0" w:firstRow="1" w:lastRow="0" w:firstColumn="1" w:lastColumn="0" w:noHBand="0" w:noVBand="1"/>
      </w:tblPr>
      <w:tblGrid>
        <w:gridCol w:w="846"/>
        <w:gridCol w:w="1655"/>
        <w:gridCol w:w="1168"/>
        <w:gridCol w:w="1117"/>
        <w:gridCol w:w="1418"/>
        <w:gridCol w:w="2551"/>
      </w:tblGrid>
      <w:tr w:rsidR="007D01C6" w14:paraId="07C8D469" w14:textId="77777777" w:rsidTr="00DE74FC">
        <w:trPr>
          <w:trHeight w:val="299"/>
        </w:trPr>
        <w:tc>
          <w:tcPr>
            <w:tcW w:w="0" w:type="auto"/>
            <w:shd w:val="clear" w:color="auto" w:fill="D6E6B1"/>
            <w:tcMar>
              <w:top w:w="147" w:type="dxa"/>
              <w:bottom w:w="0" w:type="dxa"/>
            </w:tcMar>
            <w:vAlign w:val="center"/>
          </w:tcPr>
          <w:p w14:paraId="4DF39F2D" w14:textId="77777777" w:rsidR="007D01C6" w:rsidRPr="005B1A1A" w:rsidRDefault="007D01C6" w:rsidP="00DE74FC">
            <w:pPr>
              <w:jc w:val="center"/>
              <w:rPr>
                <w:i/>
              </w:rPr>
            </w:pPr>
            <w:r w:rsidRPr="005B1A1A">
              <w:rPr>
                <w:i/>
              </w:rPr>
              <w:t>stieg</w:t>
            </w:r>
          </w:p>
        </w:tc>
        <w:tc>
          <w:tcPr>
            <w:tcW w:w="0" w:type="auto"/>
            <w:shd w:val="clear" w:color="auto" w:fill="D6E6B1"/>
            <w:tcMar>
              <w:top w:w="147" w:type="dxa"/>
              <w:bottom w:w="0" w:type="dxa"/>
            </w:tcMar>
            <w:vAlign w:val="center"/>
          </w:tcPr>
          <w:p w14:paraId="162E666E" w14:textId="77777777" w:rsidR="007D01C6" w:rsidRPr="005B1A1A" w:rsidRDefault="007D01C6" w:rsidP="00DE74FC">
            <w:pPr>
              <w:jc w:val="center"/>
              <w:rPr>
                <w:i/>
              </w:rPr>
            </w:pPr>
            <w:r w:rsidRPr="005B1A1A">
              <w:rPr>
                <w:i/>
              </w:rPr>
              <w:t>Temperatur</w:t>
            </w:r>
          </w:p>
        </w:tc>
        <w:tc>
          <w:tcPr>
            <w:tcW w:w="0" w:type="auto"/>
            <w:shd w:val="clear" w:color="auto" w:fill="D6E6B1"/>
            <w:tcMar>
              <w:top w:w="147" w:type="dxa"/>
              <w:bottom w:w="0" w:type="dxa"/>
            </w:tcMar>
            <w:vAlign w:val="center"/>
          </w:tcPr>
          <w:p w14:paraId="0D1C3EB7" w14:textId="77777777" w:rsidR="007D01C6" w:rsidRPr="005B1A1A" w:rsidRDefault="007D01C6" w:rsidP="00DE74FC">
            <w:pPr>
              <w:jc w:val="center"/>
              <w:rPr>
                <w:i/>
              </w:rPr>
            </w:pPr>
            <w:r>
              <w:rPr>
                <w:i/>
              </w:rPr>
              <w:t>Scheibe</w:t>
            </w:r>
          </w:p>
        </w:tc>
        <w:tc>
          <w:tcPr>
            <w:tcW w:w="1117" w:type="dxa"/>
            <w:shd w:val="clear" w:color="auto" w:fill="D6E6B1"/>
            <w:tcMar>
              <w:top w:w="147" w:type="dxa"/>
              <w:bottom w:w="0" w:type="dxa"/>
            </w:tcMar>
            <w:vAlign w:val="center"/>
          </w:tcPr>
          <w:p w14:paraId="0F9EA12A" w14:textId="77777777" w:rsidR="007D01C6" w:rsidRPr="005B1A1A" w:rsidRDefault="007D01C6" w:rsidP="00DE74FC">
            <w:pPr>
              <w:jc w:val="center"/>
              <w:rPr>
                <w:i/>
              </w:rPr>
            </w:pPr>
            <w:r>
              <w:rPr>
                <w:i/>
              </w:rPr>
              <w:t>brennen</w:t>
            </w:r>
          </w:p>
        </w:tc>
        <w:tc>
          <w:tcPr>
            <w:tcW w:w="1418" w:type="dxa"/>
            <w:shd w:val="clear" w:color="auto" w:fill="D6E6B1"/>
            <w:tcMar>
              <w:top w:w="147" w:type="dxa"/>
              <w:bottom w:w="0" w:type="dxa"/>
            </w:tcMar>
            <w:vAlign w:val="center"/>
          </w:tcPr>
          <w:p w14:paraId="539981F4" w14:textId="77777777" w:rsidR="007D01C6" w:rsidRPr="005B1A1A" w:rsidRDefault="007D01C6" w:rsidP="00DE74FC">
            <w:pPr>
              <w:jc w:val="center"/>
              <w:rPr>
                <w:i/>
              </w:rPr>
            </w:pPr>
            <w:r>
              <w:rPr>
                <w:i/>
              </w:rPr>
              <w:t>Aquarium</w:t>
            </w:r>
          </w:p>
        </w:tc>
        <w:tc>
          <w:tcPr>
            <w:tcW w:w="2551" w:type="dxa"/>
            <w:shd w:val="clear" w:color="auto" w:fill="D6E6B1"/>
            <w:tcMar>
              <w:top w:w="147" w:type="dxa"/>
              <w:bottom w:w="0" w:type="dxa"/>
            </w:tcMar>
            <w:vAlign w:val="center"/>
          </w:tcPr>
          <w:p w14:paraId="431B423C" w14:textId="77777777" w:rsidR="007D01C6" w:rsidRPr="005B1A1A" w:rsidRDefault="007D01C6" w:rsidP="00DE74FC">
            <w:pPr>
              <w:jc w:val="center"/>
              <w:rPr>
                <w:i/>
              </w:rPr>
            </w:pPr>
            <w:r w:rsidRPr="005B1A1A">
              <w:rPr>
                <w:i/>
              </w:rPr>
              <w:t>CO</w:t>
            </w:r>
            <w:r w:rsidRPr="002F79BE">
              <w:rPr>
                <w:i/>
                <w:vertAlign w:val="subscript"/>
              </w:rPr>
              <w:t>2</w:t>
            </w:r>
            <w:r>
              <w:rPr>
                <w:i/>
              </w:rPr>
              <w:t xml:space="preserve"> (</w:t>
            </w:r>
            <w:r w:rsidRPr="005B1A1A">
              <w:rPr>
                <w:i/>
              </w:rPr>
              <w:t>Kohlen</w:t>
            </w:r>
            <w:r>
              <w:rPr>
                <w:i/>
              </w:rPr>
              <w:t>stoff</w:t>
            </w:r>
            <w:r w:rsidRPr="005B1A1A">
              <w:rPr>
                <w:i/>
              </w:rPr>
              <w:t>dioxid</w:t>
            </w:r>
            <w:r>
              <w:rPr>
                <w:i/>
              </w:rPr>
              <w:t>)</w:t>
            </w:r>
            <w:r w:rsidRPr="005B1A1A">
              <w:rPr>
                <w:i/>
              </w:rPr>
              <w:t xml:space="preserve"> </w:t>
            </w:r>
          </w:p>
        </w:tc>
      </w:tr>
    </w:tbl>
    <w:p w14:paraId="3145EA5B" w14:textId="77777777" w:rsidR="002C5A87" w:rsidRDefault="002C5A87" w:rsidP="00F15385">
      <w:pPr>
        <w:rPr>
          <w:rStyle w:val="unterstrichen"/>
        </w:rPr>
      </w:pPr>
    </w:p>
    <w:sectPr w:rsidR="002C5A87" w:rsidSect="00751D9B">
      <w:headerReference w:type="default" r:id="rId8"/>
      <w:pgSz w:w="11900" w:h="16840"/>
      <w:pgMar w:top="1985" w:right="1410" w:bottom="284" w:left="1701" w:header="709" w:footer="9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04778" w14:textId="77777777" w:rsidR="004B642F" w:rsidRDefault="004B642F" w:rsidP="00C06BCE">
      <w:pPr>
        <w:spacing w:after="0"/>
      </w:pPr>
      <w:r>
        <w:separator/>
      </w:r>
    </w:p>
    <w:p w14:paraId="4E22805D" w14:textId="77777777" w:rsidR="004B642F" w:rsidRDefault="004B642F"/>
  </w:endnote>
  <w:endnote w:type="continuationSeparator" w:id="0">
    <w:p w14:paraId="3F8E6DD3" w14:textId="77777777" w:rsidR="004B642F" w:rsidRDefault="004B642F" w:rsidP="00C06BCE">
      <w:pPr>
        <w:spacing w:after="0"/>
      </w:pPr>
      <w:r>
        <w:continuationSeparator/>
      </w:r>
    </w:p>
    <w:p w14:paraId="5617FEFC" w14:textId="77777777" w:rsidR="004B642F" w:rsidRDefault="004B64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2B067" w14:textId="77777777" w:rsidR="004B642F" w:rsidRDefault="004B642F" w:rsidP="00C06BCE">
      <w:pPr>
        <w:spacing w:after="0"/>
      </w:pPr>
      <w:r>
        <w:separator/>
      </w:r>
    </w:p>
    <w:p w14:paraId="18261A8A" w14:textId="77777777" w:rsidR="004B642F" w:rsidRDefault="004B642F"/>
  </w:footnote>
  <w:footnote w:type="continuationSeparator" w:id="0">
    <w:p w14:paraId="6995A485" w14:textId="77777777" w:rsidR="004B642F" w:rsidRDefault="004B642F" w:rsidP="00C06BCE">
      <w:pPr>
        <w:spacing w:after="0"/>
      </w:pPr>
      <w:r>
        <w:continuationSeparator/>
      </w:r>
    </w:p>
    <w:p w14:paraId="2CD576C2" w14:textId="77777777" w:rsidR="004B642F" w:rsidRDefault="004B64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687A7" w14:textId="77777777" w:rsidR="001F1104" w:rsidRPr="00FF06D7" w:rsidRDefault="001F1104" w:rsidP="00FF06D7">
    <w:pPr>
      <w:pStyle w:val="Kopfzeile"/>
    </w:pPr>
    <w:r>
      <w:rPr>
        <w:noProof/>
        <w:sz w:val="72"/>
        <w:szCs w:val="72"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34F9CEA" wp14:editId="1043926E">
              <wp:simplePos x="0" y="0"/>
              <wp:positionH relativeFrom="page">
                <wp:posOffset>360045</wp:posOffset>
              </wp:positionH>
              <wp:positionV relativeFrom="page">
                <wp:posOffset>1024790</wp:posOffset>
              </wp:positionV>
              <wp:extent cx="6389370" cy="248285"/>
              <wp:effectExtent l="0" t="0" r="11430" b="5715"/>
              <wp:wrapNone/>
              <wp:docPr id="26" name="Text Box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89370" cy="248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55DB72" w14:textId="77777777" w:rsidR="001F1104" w:rsidRPr="00990E51" w:rsidRDefault="001F1104" w:rsidP="00BD6407">
                          <w:pPr>
                            <w:pStyle w:val="Rubriktitel"/>
                            <w:rPr>
                              <w:color w:val="97D2E0"/>
                            </w:rPr>
                          </w:pPr>
                          <w:r w:rsidRPr="00990E51">
                            <w:rPr>
                              <w:b/>
                              <w:color w:val="97D2E0"/>
                            </w:rPr>
                            <w:t>Klimaschutz</w:t>
                          </w:r>
                          <w:r w:rsidRPr="00990E51">
                            <w:rPr>
                              <w:color w:val="97D2E0"/>
                            </w:rPr>
                            <w:t xml:space="preserve"> — lokal und global</w:t>
                          </w:r>
                        </w:p>
                        <w:p w14:paraId="02D06C6D" w14:textId="77777777" w:rsidR="001F1104" w:rsidRPr="00990E51" w:rsidRDefault="001F1104" w:rsidP="00BD6407">
                          <w:pPr>
                            <w:pStyle w:val="Rubriktitel"/>
                            <w:rPr>
                              <w:color w:val="97D2E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4F9CEA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94" type="#_x0000_t202" style="position:absolute;margin-left:28.35pt;margin-top:80.7pt;width:503.1pt;height:19.5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" filled="f" stroked="f">
              <v:textbox style="mso-fit-shape-to-text:t" inset="6e-5mm,0,0,0">
                <w:txbxContent>
                  <w:p w14:paraId="1255DB72" w14:textId="77777777" w:rsidR="001F1104" w:rsidRPr="00990E51" w:rsidRDefault="001F1104" w:rsidP="00BD6407">
                    <w:pPr>
                      <w:pStyle w:val="Rubriktitel"/>
                      <w:rPr>
                        <w:color w:val="97D2E0"/>
                      </w:rPr>
                    </w:pPr>
                    <w:r w:rsidRPr="00990E51">
                      <w:rPr>
                        <w:b/>
                        <w:color w:val="97D2E0"/>
                      </w:rPr>
                      <w:t>Klimaschutz</w:t>
                    </w:r>
                    <w:r w:rsidRPr="00990E51">
                      <w:rPr>
                        <w:color w:val="97D2E0"/>
                      </w:rPr>
                      <w:t xml:space="preserve"> — lokal und global</w:t>
                    </w:r>
                  </w:p>
                  <w:p w14:paraId="02D06C6D" w14:textId="77777777" w:rsidR="001F1104" w:rsidRPr="00990E51" w:rsidRDefault="001F1104" w:rsidP="00BD6407">
                    <w:pPr>
                      <w:pStyle w:val="Rubriktitel"/>
                      <w:rPr>
                        <w:color w:val="97D2E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0B553C23" wp14:editId="5FF0CAB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0691495"/>
          <wp:effectExtent l="0" t="0" r="0" b="0"/>
          <wp:wrapNone/>
          <wp:docPr id="1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1_Klima_3.pd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-2" r="1" b="-2"/>
                  <a:stretch/>
                </pic:blipFill>
                <pic:spPr bwMode="auto">
                  <a:xfrm>
                    <a:off x="0" y="0"/>
                    <a:ext cx="7559675" cy="106914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15" type="#_x0000_t75" style="width:42pt;height:20pt" o:bullet="t">
        <v:imagedata r:id="rId1" o:title="Bildschirmfoto 2016-12-17 um 15"/>
      </v:shape>
    </w:pict>
  </w:numPicBullet>
  <w:abstractNum w:abstractNumId="0" w15:restartNumberingAfterBreak="0">
    <w:nsid w:val="FFFFFF7F"/>
    <w:multiLevelType w:val="singleLevel"/>
    <w:tmpl w:val="F4F8502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7A8E2CC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23C8327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921EF9BE"/>
    <w:lvl w:ilvl="0">
      <w:start w:val="1"/>
      <w:numFmt w:val="bullet"/>
      <w:pStyle w:val="Aufzhlungszeiche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DCE60"/>
      </w:rPr>
    </w:lvl>
  </w:abstractNum>
  <w:abstractNum w:abstractNumId="4" w15:restartNumberingAfterBreak="0">
    <w:nsid w:val="00000001"/>
    <w:multiLevelType w:val="singleLevel"/>
    <w:tmpl w:val="17B00F9C"/>
    <w:name w:val="WW8Num1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00000002"/>
    <w:multiLevelType w:val="singleLevel"/>
    <w:tmpl w:val="00000002"/>
    <w:name w:val="WW8Num2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6" w15:restartNumberingAfterBreak="0">
    <w:nsid w:val="00000003"/>
    <w:multiLevelType w:val="singleLevel"/>
    <w:tmpl w:val="00000003"/>
    <w:name w:val="WW8Num5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</w:abstractNum>
  <w:abstractNum w:abstractNumId="7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Calibri" w:hint="default"/>
      </w:rPr>
    </w:lvl>
  </w:abstractNum>
  <w:abstractNum w:abstractNumId="8" w15:restartNumberingAfterBreak="0">
    <w:nsid w:val="00000005"/>
    <w:multiLevelType w:val="singleLevel"/>
    <w:tmpl w:val="00000005"/>
    <w:name w:val="WW8Num7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hint="default"/>
      </w:rPr>
    </w:lvl>
  </w:abstractNum>
  <w:abstractNum w:abstractNumId="9" w15:restartNumberingAfterBreak="0">
    <w:nsid w:val="06E36493"/>
    <w:multiLevelType w:val="multilevel"/>
    <w:tmpl w:val="0409001F"/>
    <w:styleLink w:val="ListezweiEbenen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/>
        <w:b/>
        <w:bCs/>
        <w:color w:val="262626" w:themeColor="text1" w:themeTint="D9"/>
        <w:sz w:val="19"/>
        <w:szCs w:val="19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  <w:color w:val="ADCE60"/>
        <w:sz w:val="19"/>
      </w:r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0" w15:restartNumberingAfterBreak="0">
    <w:nsid w:val="221821AD"/>
    <w:multiLevelType w:val="multilevel"/>
    <w:tmpl w:val="015C8812"/>
    <w:styleLink w:val="ListeANU"/>
    <w:lvl w:ilvl="0">
      <w:start w:val="1"/>
      <w:numFmt w:val="decimal"/>
      <w:lvlText w:val="%1"/>
      <w:lvlJc w:val="left"/>
      <w:pPr>
        <w:ind w:left="720" w:hanging="360"/>
      </w:pPr>
      <w:rPr>
        <w:rFonts w:asciiTheme="majorHAnsi" w:hAnsiTheme="majorHAnsi" w:hint="default"/>
        <w:color w:val="262626" w:themeColor="text1" w:themeTint="D9"/>
        <w:sz w:val="19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DCE6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53BA7"/>
    <w:multiLevelType w:val="multilevel"/>
    <w:tmpl w:val="5C3021A0"/>
    <w:lvl w:ilvl="0">
      <w:start w:val="1"/>
      <w:numFmt w:val="decimal"/>
      <w:pStyle w:val="Listesortiert1"/>
      <w:lvlText w:val="%1."/>
      <w:lvlJc w:val="left"/>
      <w:pPr>
        <w:tabs>
          <w:tab w:val="num" w:pos="567"/>
        </w:tabs>
        <w:ind w:left="567" w:hanging="283"/>
      </w:pPr>
      <w:rPr>
        <w:rFonts w:asciiTheme="majorHAnsi" w:hAnsiTheme="majorHAns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lowerLetter"/>
      <w:lvlText w:val="%2)"/>
      <w:lvlJc w:val="left"/>
      <w:pPr>
        <w:ind w:left="60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96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2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8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6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27" w:hanging="360"/>
      </w:pPr>
      <w:rPr>
        <w:rFonts w:hint="default"/>
      </w:rPr>
    </w:lvl>
  </w:abstractNum>
  <w:abstractNum w:abstractNumId="12" w15:restartNumberingAfterBreak="0">
    <w:nsid w:val="2F284E6A"/>
    <w:multiLevelType w:val="hybridMultilevel"/>
    <w:tmpl w:val="1DEAE0FC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41E2C8D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48261F3"/>
    <w:multiLevelType w:val="multilevel"/>
    <w:tmpl w:val="C5583E60"/>
    <w:styleLink w:val="Listeeinfach"/>
    <w:lvl w:ilvl="0">
      <w:start w:val="1"/>
      <w:numFmt w:val="decimal"/>
      <w:lvlText w:val="%1."/>
      <w:lvlJc w:val="left"/>
      <w:pPr>
        <w:tabs>
          <w:tab w:val="num" w:pos="284"/>
        </w:tabs>
        <w:ind w:left="425" w:hanging="425"/>
      </w:pPr>
      <w:rPr>
        <w:rFonts w:hint="default"/>
        <w:b w:val="0"/>
        <w:bCs w:val="0"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41F770A"/>
    <w:multiLevelType w:val="hybridMultilevel"/>
    <w:tmpl w:val="40964562"/>
    <w:lvl w:ilvl="0" w:tplc="0A6E6286">
      <w:start w:val="1"/>
      <w:numFmt w:val="bullet"/>
      <w:pStyle w:val="HinweisPfeil"/>
      <w:lvlText w:val=""/>
      <w:lvlJc w:val="left"/>
      <w:pPr>
        <w:ind w:left="720" w:hanging="380"/>
      </w:pPr>
      <w:rPr>
        <w:rFonts w:ascii="Symbol" w:hAnsi="Symbol" w:hint="default"/>
        <w:color w:val="0A491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780EA8"/>
    <w:multiLevelType w:val="hybridMultilevel"/>
    <w:tmpl w:val="19C27D2C"/>
    <w:lvl w:ilvl="0" w:tplc="5A4C8E06">
      <w:start w:val="1"/>
      <w:numFmt w:val="bullet"/>
      <w:pStyle w:val="Listesortiert2"/>
      <w:lvlText w:val="—"/>
      <w:lvlJc w:val="left"/>
      <w:pPr>
        <w:tabs>
          <w:tab w:val="num" w:pos="992"/>
        </w:tabs>
        <w:ind w:left="992" w:hanging="283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DA460F"/>
    <w:multiLevelType w:val="hybridMultilevel"/>
    <w:tmpl w:val="E3D88E96"/>
    <w:lvl w:ilvl="0" w:tplc="D6AE4D10">
      <w:start w:val="1"/>
      <w:numFmt w:val="bullet"/>
      <w:pStyle w:val="Aufzhlungszeichen2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 w:hint="default"/>
        <w:color w:val="ADCE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E82E8C"/>
    <w:multiLevelType w:val="hybridMultilevel"/>
    <w:tmpl w:val="130AC6B0"/>
    <w:lvl w:ilvl="0" w:tplc="1A76958E">
      <w:start w:val="1"/>
      <w:numFmt w:val="decimal"/>
      <w:pStyle w:val="TabelleAufzhlung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E004CE"/>
    <w:multiLevelType w:val="hybridMultilevel"/>
    <w:tmpl w:val="55CCDE6C"/>
    <w:lvl w:ilvl="0" w:tplc="9968B07E">
      <w:start w:val="1"/>
      <w:numFmt w:val="bullet"/>
      <w:pStyle w:val="Listeunsortiert"/>
      <w:lvlText w:val="—"/>
      <w:lvlJc w:val="left"/>
      <w:pPr>
        <w:tabs>
          <w:tab w:val="num" w:pos="851"/>
        </w:tabs>
        <w:ind w:left="851" w:hanging="283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013A5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680420B2"/>
    <w:multiLevelType w:val="multilevel"/>
    <w:tmpl w:val="0409001D"/>
    <w:styleLink w:val="Aufzaehlung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D2A76AF"/>
    <w:multiLevelType w:val="hybridMultilevel"/>
    <w:tmpl w:val="DF96363E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563252156">
    <w:abstractNumId w:val="21"/>
  </w:num>
  <w:num w:numId="2" w16cid:durableId="533733854">
    <w:abstractNumId w:val="9"/>
  </w:num>
  <w:num w:numId="3" w16cid:durableId="185677287">
    <w:abstractNumId w:val="14"/>
  </w:num>
  <w:num w:numId="4" w16cid:durableId="2035181312">
    <w:abstractNumId w:val="3"/>
  </w:num>
  <w:num w:numId="5" w16cid:durableId="1843356794">
    <w:abstractNumId w:val="1"/>
  </w:num>
  <w:num w:numId="6" w16cid:durableId="1862158964">
    <w:abstractNumId w:val="2"/>
  </w:num>
  <w:num w:numId="7" w16cid:durableId="1709796560">
    <w:abstractNumId w:val="0"/>
  </w:num>
  <w:num w:numId="8" w16cid:durableId="305167472">
    <w:abstractNumId w:val="17"/>
  </w:num>
  <w:num w:numId="9" w16cid:durableId="2108034799">
    <w:abstractNumId w:val="10"/>
  </w:num>
  <w:num w:numId="10" w16cid:durableId="875192784">
    <w:abstractNumId w:val="16"/>
  </w:num>
  <w:num w:numId="11" w16cid:durableId="2015255340">
    <w:abstractNumId w:val="11"/>
  </w:num>
  <w:num w:numId="12" w16cid:durableId="1411004799">
    <w:abstractNumId w:val="19"/>
  </w:num>
  <w:num w:numId="13" w16cid:durableId="1393506947">
    <w:abstractNumId w:val="15"/>
  </w:num>
  <w:num w:numId="14" w16cid:durableId="1282221966">
    <w:abstractNumId w:val="18"/>
  </w:num>
  <w:num w:numId="15" w16cid:durableId="1113017026">
    <w:abstractNumId w:val="4"/>
  </w:num>
  <w:num w:numId="16" w16cid:durableId="502359117">
    <w:abstractNumId w:val="13"/>
  </w:num>
  <w:num w:numId="17" w16cid:durableId="18369135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54226573">
    <w:abstractNumId w:val="22"/>
  </w:num>
  <w:num w:numId="19" w16cid:durableId="1819608646">
    <w:abstractNumId w:val="12"/>
  </w:num>
  <w:num w:numId="20" w16cid:durableId="875241317">
    <w:abstractNumId w:val="18"/>
    <w:lvlOverride w:ilvl="0">
      <w:startOverride w:val="1"/>
    </w:lvlOverride>
  </w:num>
  <w:num w:numId="21" w16cid:durableId="927226404">
    <w:abstractNumId w:val="20"/>
  </w:num>
  <w:num w:numId="22" w16cid:durableId="18262391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25F"/>
    <w:rsid w:val="00000EBE"/>
    <w:rsid w:val="000043BC"/>
    <w:rsid w:val="000052E7"/>
    <w:rsid w:val="000054C7"/>
    <w:rsid w:val="00011BCA"/>
    <w:rsid w:val="0001296A"/>
    <w:rsid w:val="000166AF"/>
    <w:rsid w:val="00020129"/>
    <w:rsid w:val="0003148C"/>
    <w:rsid w:val="000317F5"/>
    <w:rsid w:val="000415DB"/>
    <w:rsid w:val="00042F25"/>
    <w:rsid w:val="0005190C"/>
    <w:rsid w:val="000542EC"/>
    <w:rsid w:val="00057D38"/>
    <w:rsid w:val="00065DB7"/>
    <w:rsid w:val="00065F4E"/>
    <w:rsid w:val="000670B1"/>
    <w:rsid w:val="00070C9D"/>
    <w:rsid w:val="000737D1"/>
    <w:rsid w:val="00073A9F"/>
    <w:rsid w:val="0008116C"/>
    <w:rsid w:val="000814E3"/>
    <w:rsid w:val="00082D57"/>
    <w:rsid w:val="00084E0C"/>
    <w:rsid w:val="000915C7"/>
    <w:rsid w:val="00094915"/>
    <w:rsid w:val="000952D3"/>
    <w:rsid w:val="000A7E2D"/>
    <w:rsid w:val="000B12AC"/>
    <w:rsid w:val="000C38E0"/>
    <w:rsid w:val="000C518C"/>
    <w:rsid w:val="000D3157"/>
    <w:rsid w:val="000D7B1C"/>
    <w:rsid w:val="0010094B"/>
    <w:rsid w:val="001043EE"/>
    <w:rsid w:val="001050FB"/>
    <w:rsid w:val="00107431"/>
    <w:rsid w:val="00115A68"/>
    <w:rsid w:val="001161D0"/>
    <w:rsid w:val="00120ED5"/>
    <w:rsid w:val="00121C1E"/>
    <w:rsid w:val="001253B7"/>
    <w:rsid w:val="00125C71"/>
    <w:rsid w:val="00147330"/>
    <w:rsid w:val="0016033E"/>
    <w:rsid w:val="0017215E"/>
    <w:rsid w:val="00181EF2"/>
    <w:rsid w:val="001879B7"/>
    <w:rsid w:val="00190510"/>
    <w:rsid w:val="0019111E"/>
    <w:rsid w:val="0019416C"/>
    <w:rsid w:val="001A273D"/>
    <w:rsid w:val="001A520E"/>
    <w:rsid w:val="001B3042"/>
    <w:rsid w:val="001B7940"/>
    <w:rsid w:val="001C38BF"/>
    <w:rsid w:val="001D071D"/>
    <w:rsid w:val="001E12AF"/>
    <w:rsid w:val="001F1104"/>
    <w:rsid w:val="0020194F"/>
    <w:rsid w:val="00201E4B"/>
    <w:rsid w:val="00210A47"/>
    <w:rsid w:val="00213D49"/>
    <w:rsid w:val="002153BB"/>
    <w:rsid w:val="00216651"/>
    <w:rsid w:val="00230C34"/>
    <w:rsid w:val="00230E64"/>
    <w:rsid w:val="00236032"/>
    <w:rsid w:val="0024266C"/>
    <w:rsid w:val="002503D7"/>
    <w:rsid w:val="00267B45"/>
    <w:rsid w:val="00277071"/>
    <w:rsid w:val="002800CE"/>
    <w:rsid w:val="00281C33"/>
    <w:rsid w:val="00287250"/>
    <w:rsid w:val="00293077"/>
    <w:rsid w:val="00296C76"/>
    <w:rsid w:val="002A0E1A"/>
    <w:rsid w:val="002A2A53"/>
    <w:rsid w:val="002B1832"/>
    <w:rsid w:val="002B40A5"/>
    <w:rsid w:val="002B594D"/>
    <w:rsid w:val="002B7608"/>
    <w:rsid w:val="002C5A87"/>
    <w:rsid w:val="002D145E"/>
    <w:rsid w:val="002D384D"/>
    <w:rsid w:val="002D456E"/>
    <w:rsid w:val="002D5B81"/>
    <w:rsid w:val="002D6D3C"/>
    <w:rsid w:val="002E18DB"/>
    <w:rsid w:val="002E18F2"/>
    <w:rsid w:val="002E4A33"/>
    <w:rsid w:val="002E4D6D"/>
    <w:rsid w:val="002E6181"/>
    <w:rsid w:val="002F0D62"/>
    <w:rsid w:val="002F79BE"/>
    <w:rsid w:val="00301D6E"/>
    <w:rsid w:val="003023E7"/>
    <w:rsid w:val="003032B4"/>
    <w:rsid w:val="00305D45"/>
    <w:rsid w:val="003061F0"/>
    <w:rsid w:val="00310C6D"/>
    <w:rsid w:val="00316551"/>
    <w:rsid w:val="00316972"/>
    <w:rsid w:val="00323745"/>
    <w:rsid w:val="003320E8"/>
    <w:rsid w:val="00333CA8"/>
    <w:rsid w:val="00333D34"/>
    <w:rsid w:val="00334D78"/>
    <w:rsid w:val="00340CFC"/>
    <w:rsid w:val="00340F83"/>
    <w:rsid w:val="003522B0"/>
    <w:rsid w:val="00355B5C"/>
    <w:rsid w:val="00356701"/>
    <w:rsid w:val="00364CEA"/>
    <w:rsid w:val="00371644"/>
    <w:rsid w:val="00373F78"/>
    <w:rsid w:val="00391119"/>
    <w:rsid w:val="00392EC2"/>
    <w:rsid w:val="003936AA"/>
    <w:rsid w:val="00397586"/>
    <w:rsid w:val="003A73B5"/>
    <w:rsid w:val="003B4C3E"/>
    <w:rsid w:val="003B5E0B"/>
    <w:rsid w:val="003B62CE"/>
    <w:rsid w:val="003C647A"/>
    <w:rsid w:val="003D7C33"/>
    <w:rsid w:val="003F51CC"/>
    <w:rsid w:val="003F5681"/>
    <w:rsid w:val="00400773"/>
    <w:rsid w:val="00411283"/>
    <w:rsid w:val="004152DE"/>
    <w:rsid w:val="004222EC"/>
    <w:rsid w:val="00426C46"/>
    <w:rsid w:val="0043172B"/>
    <w:rsid w:val="00445638"/>
    <w:rsid w:val="00445A48"/>
    <w:rsid w:val="00447114"/>
    <w:rsid w:val="00447130"/>
    <w:rsid w:val="00447B2E"/>
    <w:rsid w:val="00450C9A"/>
    <w:rsid w:val="00462CA5"/>
    <w:rsid w:val="004713B3"/>
    <w:rsid w:val="00476666"/>
    <w:rsid w:val="00481B2D"/>
    <w:rsid w:val="0049684E"/>
    <w:rsid w:val="004A1222"/>
    <w:rsid w:val="004A3F55"/>
    <w:rsid w:val="004B14EE"/>
    <w:rsid w:val="004B4BB0"/>
    <w:rsid w:val="004B5FD8"/>
    <w:rsid w:val="004B642F"/>
    <w:rsid w:val="004B752F"/>
    <w:rsid w:val="004C223E"/>
    <w:rsid w:val="004D3A8D"/>
    <w:rsid w:val="004E23F2"/>
    <w:rsid w:val="0051795A"/>
    <w:rsid w:val="005179F9"/>
    <w:rsid w:val="00521BE3"/>
    <w:rsid w:val="005255C3"/>
    <w:rsid w:val="00530B02"/>
    <w:rsid w:val="00530B39"/>
    <w:rsid w:val="00535186"/>
    <w:rsid w:val="00541729"/>
    <w:rsid w:val="0054177F"/>
    <w:rsid w:val="00550DFF"/>
    <w:rsid w:val="00554D4E"/>
    <w:rsid w:val="005552E9"/>
    <w:rsid w:val="00564B10"/>
    <w:rsid w:val="0056617C"/>
    <w:rsid w:val="0057044C"/>
    <w:rsid w:val="00571601"/>
    <w:rsid w:val="00573031"/>
    <w:rsid w:val="00573C91"/>
    <w:rsid w:val="00574915"/>
    <w:rsid w:val="00581F05"/>
    <w:rsid w:val="00590A4F"/>
    <w:rsid w:val="005954CA"/>
    <w:rsid w:val="00595B4E"/>
    <w:rsid w:val="005A1759"/>
    <w:rsid w:val="005B0B8B"/>
    <w:rsid w:val="005B1A1A"/>
    <w:rsid w:val="005D4450"/>
    <w:rsid w:val="005E22EC"/>
    <w:rsid w:val="005E2F5C"/>
    <w:rsid w:val="005E43E7"/>
    <w:rsid w:val="005E4EB9"/>
    <w:rsid w:val="005F24C5"/>
    <w:rsid w:val="005F330C"/>
    <w:rsid w:val="0060522F"/>
    <w:rsid w:val="00606C93"/>
    <w:rsid w:val="006142D7"/>
    <w:rsid w:val="00621EAC"/>
    <w:rsid w:val="00622979"/>
    <w:rsid w:val="006238A6"/>
    <w:rsid w:val="006246AB"/>
    <w:rsid w:val="00625AAB"/>
    <w:rsid w:val="006306CD"/>
    <w:rsid w:val="00635445"/>
    <w:rsid w:val="006505BE"/>
    <w:rsid w:val="00656030"/>
    <w:rsid w:val="0065687F"/>
    <w:rsid w:val="00662BDD"/>
    <w:rsid w:val="006640F7"/>
    <w:rsid w:val="00666D7E"/>
    <w:rsid w:val="00666DA5"/>
    <w:rsid w:val="00681B62"/>
    <w:rsid w:val="00681D28"/>
    <w:rsid w:val="00682EE8"/>
    <w:rsid w:val="00684E8E"/>
    <w:rsid w:val="00693D1C"/>
    <w:rsid w:val="006A11D4"/>
    <w:rsid w:val="006A26FB"/>
    <w:rsid w:val="006A3CF4"/>
    <w:rsid w:val="006B4871"/>
    <w:rsid w:val="006B48A4"/>
    <w:rsid w:val="006B7C16"/>
    <w:rsid w:val="006C0FD2"/>
    <w:rsid w:val="006C40B9"/>
    <w:rsid w:val="006D25E2"/>
    <w:rsid w:val="006E0C30"/>
    <w:rsid w:val="006E0E76"/>
    <w:rsid w:val="006E3382"/>
    <w:rsid w:val="006F1AF6"/>
    <w:rsid w:val="006F2152"/>
    <w:rsid w:val="006F57D7"/>
    <w:rsid w:val="006F6859"/>
    <w:rsid w:val="006F7F06"/>
    <w:rsid w:val="00700250"/>
    <w:rsid w:val="00713936"/>
    <w:rsid w:val="007142EB"/>
    <w:rsid w:val="00722C5B"/>
    <w:rsid w:val="00734D45"/>
    <w:rsid w:val="007365EA"/>
    <w:rsid w:val="00751A88"/>
    <w:rsid w:val="00751D9B"/>
    <w:rsid w:val="007529E6"/>
    <w:rsid w:val="0075414A"/>
    <w:rsid w:val="007550BE"/>
    <w:rsid w:val="007756A1"/>
    <w:rsid w:val="007939CA"/>
    <w:rsid w:val="007966D5"/>
    <w:rsid w:val="007A3F19"/>
    <w:rsid w:val="007B7761"/>
    <w:rsid w:val="007B7949"/>
    <w:rsid w:val="007C0136"/>
    <w:rsid w:val="007C69CF"/>
    <w:rsid w:val="007D01C6"/>
    <w:rsid w:val="007D47BC"/>
    <w:rsid w:val="007D68DD"/>
    <w:rsid w:val="007E1312"/>
    <w:rsid w:val="007F01A3"/>
    <w:rsid w:val="007F17A1"/>
    <w:rsid w:val="007F1C84"/>
    <w:rsid w:val="007F3E55"/>
    <w:rsid w:val="007F622F"/>
    <w:rsid w:val="00800525"/>
    <w:rsid w:val="00803A6B"/>
    <w:rsid w:val="00806363"/>
    <w:rsid w:val="0081014B"/>
    <w:rsid w:val="00825E1A"/>
    <w:rsid w:val="0082709E"/>
    <w:rsid w:val="00832139"/>
    <w:rsid w:val="00842A85"/>
    <w:rsid w:val="00850CDE"/>
    <w:rsid w:val="0085182D"/>
    <w:rsid w:val="008559B3"/>
    <w:rsid w:val="008567D9"/>
    <w:rsid w:val="00856A04"/>
    <w:rsid w:val="00860EBF"/>
    <w:rsid w:val="00861BEA"/>
    <w:rsid w:val="00861C40"/>
    <w:rsid w:val="008725CC"/>
    <w:rsid w:val="008753AC"/>
    <w:rsid w:val="00883A56"/>
    <w:rsid w:val="008A2014"/>
    <w:rsid w:val="008B12A0"/>
    <w:rsid w:val="008B2584"/>
    <w:rsid w:val="008B4C9E"/>
    <w:rsid w:val="008B6B62"/>
    <w:rsid w:val="008B7CF4"/>
    <w:rsid w:val="008C33A7"/>
    <w:rsid w:val="008C57F8"/>
    <w:rsid w:val="008D12EB"/>
    <w:rsid w:val="008D50C6"/>
    <w:rsid w:val="008D7C71"/>
    <w:rsid w:val="008E1C88"/>
    <w:rsid w:val="008E66B3"/>
    <w:rsid w:val="008E759D"/>
    <w:rsid w:val="008F6A52"/>
    <w:rsid w:val="009023AF"/>
    <w:rsid w:val="0090366E"/>
    <w:rsid w:val="00911A27"/>
    <w:rsid w:val="00920522"/>
    <w:rsid w:val="00924725"/>
    <w:rsid w:val="009257CF"/>
    <w:rsid w:val="00926980"/>
    <w:rsid w:val="009405F2"/>
    <w:rsid w:val="0094454A"/>
    <w:rsid w:val="0094608C"/>
    <w:rsid w:val="009522A0"/>
    <w:rsid w:val="0095390F"/>
    <w:rsid w:val="00962BC1"/>
    <w:rsid w:val="00974700"/>
    <w:rsid w:val="00982468"/>
    <w:rsid w:val="00983A7D"/>
    <w:rsid w:val="00983CDB"/>
    <w:rsid w:val="00984D5E"/>
    <w:rsid w:val="0098679E"/>
    <w:rsid w:val="00987F1B"/>
    <w:rsid w:val="00990E51"/>
    <w:rsid w:val="00994E5E"/>
    <w:rsid w:val="00997899"/>
    <w:rsid w:val="009A0DC7"/>
    <w:rsid w:val="009A122D"/>
    <w:rsid w:val="009A382F"/>
    <w:rsid w:val="009A6D58"/>
    <w:rsid w:val="009B20D9"/>
    <w:rsid w:val="009B2100"/>
    <w:rsid w:val="009B7881"/>
    <w:rsid w:val="009E684C"/>
    <w:rsid w:val="009E7F4E"/>
    <w:rsid w:val="009F2297"/>
    <w:rsid w:val="009F7EA8"/>
    <w:rsid w:val="00A074C8"/>
    <w:rsid w:val="00A07708"/>
    <w:rsid w:val="00A13738"/>
    <w:rsid w:val="00A323F0"/>
    <w:rsid w:val="00A33EAB"/>
    <w:rsid w:val="00A35591"/>
    <w:rsid w:val="00A43124"/>
    <w:rsid w:val="00A51A42"/>
    <w:rsid w:val="00A703B9"/>
    <w:rsid w:val="00A72366"/>
    <w:rsid w:val="00A84CF4"/>
    <w:rsid w:val="00A93FEE"/>
    <w:rsid w:val="00AA03BD"/>
    <w:rsid w:val="00AA06D5"/>
    <w:rsid w:val="00AA248E"/>
    <w:rsid w:val="00AA3C14"/>
    <w:rsid w:val="00AA5229"/>
    <w:rsid w:val="00AB0FA5"/>
    <w:rsid w:val="00AB1A5A"/>
    <w:rsid w:val="00AB727F"/>
    <w:rsid w:val="00AC0F10"/>
    <w:rsid w:val="00AC75E6"/>
    <w:rsid w:val="00AF0630"/>
    <w:rsid w:val="00AF4515"/>
    <w:rsid w:val="00AF5FFD"/>
    <w:rsid w:val="00B159A4"/>
    <w:rsid w:val="00B25AD0"/>
    <w:rsid w:val="00B30439"/>
    <w:rsid w:val="00B32275"/>
    <w:rsid w:val="00B4033F"/>
    <w:rsid w:val="00B42E8F"/>
    <w:rsid w:val="00B45A04"/>
    <w:rsid w:val="00B46727"/>
    <w:rsid w:val="00B54681"/>
    <w:rsid w:val="00B57869"/>
    <w:rsid w:val="00B630BB"/>
    <w:rsid w:val="00B64974"/>
    <w:rsid w:val="00B65246"/>
    <w:rsid w:val="00B66E75"/>
    <w:rsid w:val="00B67AFA"/>
    <w:rsid w:val="00B71BFB"/>
    <w:rsid w:val="00B752CF"/>
    <w:rsid w:val="00BA1EAA"/>
    <w:rsid w:val="00BA3D25"/>
    <w:rsid w:val="00BA6534"/>
    <w:rsid w:val="00BB0CA5"/>
    <w:rsid w:val="00BB177E"/>
    <w:rsid w:val="00BB1C40"/>
    <w:rsid w:val="00BB5A3F"/>
    <w:rsid w:val="00BB7812"/>
    <w:rsid w:val="00BC1A1A"/>
    <w:rsid w:val="00BD1AAB"/>
    <w:rsid w:val="00BD6407"/>
    <w:rsid w:val="00BD670E"/>
    <w:rsid w:val="00BD7CCF"/>
    <w:rsid w:val="00BE0DAE"/>
    <w:rsid w:val="00BE3E94"/>
    <w:rsid w:val="00BE7070"/>
    <w:rsid w:val="00BF056E"/>
    <w:rsid w:val="00C00A4B"/>
    <w:rsid w:val="00C01EB3"/>
    <w:rsid w:val="00C03089"/>
    <w:rsid w:val="00C06BCE"/>
    <w:rsid w:val="00C134BE"/>
    <w:rsid w:val="00C2125F"/>
    <w:rsid w:val="00C22131"/>
    <w:rsid w:val="00C22933"/>
    <w:rsid w:val="00C22B87"/>
    <w:rsid w:val="00C23A40"/>
    <w:rsid w:val="00C31C79"/>
    <w:rsid w:val="00C432B8"/>
    <w:rsid w:val="00C44779"/>
    <w:rsid w:val="00C4738E"/>
    <w:rsid w:val="00C60446"/>
    <w:rsid w:val="00C60EC3"/>
    <w:rsid w:val="00C676B4"/>
    <w:rsid w:val="00C70C93"/>
    <w:rsid w:val="00C70DB9"/>
    <w:rsid w:val="00C866A1"/>
    <w:rsid w:val="00CA4ACA"/>
    <w:rsid w:val="00CA56D8"/>
    <w:rsid w:val="00CC75D6"/>
    <w:rsid w:val="00CD0FC6"/>
    <w:rsid w:val="00CD2108"/>
    <w:rsid w:val="00CD25A2"/>
    <w:rsid w:val="00CE07A7"/>
    <w:rsid w:val="00CE7530"/>
    <w:rsid w:val="00CF228F"/>
    <w:rsid w:val="00D0767F"/>
    <w:rsid w:val="00D14B44"/>
    <w:rsid w:val="00D2185E"/>
    <w:rsid w:val="00D24B39"/>
    <w:rsid w:val="00D409AC"/>
    <w:rsid w:val="00D4363E"/>
    <w:rsid w:val="00D54D23"/>
    <w:rsid w:val="00D55227"/>
    <w:rsid w:val="00D6253B"/>
    <w:rsid w:val="00D712AE"/>
    <w:rsid w:val="00D72776"/>
    <w:rsid w:val="00D740C7"/>
    <w:rsid w:val="00D740E4"/>
    <w:rsid w:val="00D76A13"/>
    <w:rsid w:val="00D84049"/>
    <w:rsid w:val="00D91A4A"/>
    <w:rsid w:val="00D9457C"/>
    <w:rsid w:val="00DA0831"/>
    <w:rsid w:val="00DA27E4"/>
    <w:rsid w:val="00DA3E0F"/>
    <w:rsid w:val="00DB04F8"/>
    <w:rsid w:val="00DC3103"/>
    <w:rsid w:val="00DC4A46"/>
    <w:rsid w:val="00DC7B0C"/>
    <w:rsid w:val="00DD3A51"/>
    <w:rsid w:val="00DD3B33"/>
    <w:rsid w:val="00DE399C"/>
    <w:rsid w:val="00DF2C70"/>
    <w:rsid w:val="00DF3B8E"/>
    <w:rsid w:val="00E00AB6"/>
    <w:rsid w:val="00E0566F"/>
    <w:rsid w:val="00E10383"/>
    <w:rsid w:val="00E12237"/>
    <w:rsid w:val="00E14812"/>
    <w:rsid w:val="00E16306"/>
    <w:rsid w:val="00E17CF2"/>
    <w:rsid w:val="00E21D41"/>
    <w:rsid w:val="00E2524F"/>
    <w:rsid w:val="00E25D35"/>
    <w:rsid w:val="00E26C92"/>
    <w:rsid w:val="00E26FE2"/>
    <w:rsid w:val="00E41E87"/>
    <w:rsid w:val="00E461D3"/>
    <w:rsid w:val="00E50FE8"/>
    <w:rsid w:val="00E629E9"/>
    <w:rsid w:val="00E62F46"/>
    <w:rsid w:val="00E66B5E"/>
    <w:rsid w:val="00E83225"/>
    <w:rsid w:val="00EA121F"/>
    <w:rsid w:val="00EA5F28"/>
    <w:rsid w:val="00EA6B1C"/>
    <w:rsid w:val="00EC5538"/>
    <w:rsid w:val="00EC6FB9"/>
    <w:rsid w:val="00ED3D3E"/>
    <w:rsid w:val="00ED7545"/>
    <w:rsid w:val="00EE3D4B"/>
    <w:rsid w:val="00EE6E7B"/>
    <w:rsid w:val="00EF3A6A"/>
    <w:rsid w:val="00EF43E4"/>
    <w:rsid w:val="00F0239A"/>
    <w:rsid w:val="00F10738"/>
    <w:rsid w:val="00F12059"/>
    <w:rsid w:val="00F12927"/>
    <w:rsid w:val="00F13285"/>
    <w:rsid w:val="00F15385"/>
    <w:rsid w:val="00F34A40"/>
    <w:rsid w:val="00F52236"/>
    <w:rsid w:val="00F54612"/>
    <w:rsid w:val="00F564E6"/>
    <w:rsid w:val="00F6025E"/>
    <w:rsid w:val="00F60FF9"/>
    <w:rsid w:val="00F63EB0"/>
    <w:rsid w:val="00F6493F"/>
    <w:rsid w:val="00F67BAF"/>
    <w:rsid w:val="00F84C89"/>
    <w:rsid w:val="00F91C3A"/>
    <w:rsid w:val="00F91DF3"/>
    <w:rsid w:val="00F948CD"/>
    <w:rsid w:val="00FA4DE7"/>
    <w:rsid w:val="00FA7FC4"/>
    <w:rsid w:val="00FE2BC6"/>
    <w:rsid w:val="00FE2F10"/>
    <w:rsid w:val="00FE438D"/>
    <w:rsid w:val="00FE695C"/>
    <w:rsid w:val="00FE76C5"/>
    <w:rsid w:val="00FF06D7"/>
    <w:rsid w:val="00FF0F43"/>
    <w:rsid w:val="00FF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2"/>
    </o:shapelayout>
  </w:shapeDefaults>
  <w:decimalSymbol w:val=","/>
  <w:listSeparator w:val=";"/>
  <w14:docId w14:val="5774812E"/>
  <w14:defaultImageDpi w14:val="300"/>
  <w15:docId w15:val="{FF973AB1-524B-4E64-9AE1-021993753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Fliesstext"/>
    <w:qFormat/>
    <w:rsid w:val="009A122D"/>
    <w:pPr>
      <w:tabs>
        <w:tab w:val="left" w:pos="284"/>
        <w:tab w:val="left" w:pos="1418"/>
        <w:tab w:val="left" w:pos="2835"/>
        <w:tab w:val="left" w:pos="3969"/>
        <w:tab w:val="left" w:pos="4536"/>
        <w:tab w:val="left" w:pos="5103"/>
        <w:tab w:val="left" w:pos="5670"/>
        <w:tab w:val="right" w:pos="7938"/>
        <w:tab w:val="left" w:pos="8505"/>
        <w:tab w:val="left" w:pos="9072"/>
        <w:tab w:val="left" w:pos="9639"/>
        <w:tab w:val="right" w:pos="10206"/>
      </w:tabs>
      <w:suppressAutoHyphens/>
      <w:spacing w:after="160"/>
    </w:pPr>
    <w:rPr>
      <w:rFonts w:ascii="Calibri" w:eastAsia="Calibri" w:hAnsi="Calibri" w:cs="Times New Roman"/>
      <w:color w:val="262626" w:themeColor="text1" w:themeTint="D9"/>
      <w:sz w:val="21"/>
      <w:szCs w:val="19"/>
      <w:lang w:eastAsia="ar-SA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606C93"/>
    <w:pPr>
      <w:keepNext/>
      <w:keepLines/>
      <w:spacing w:after="320"/>
      <w:ind w:left="-426"/>
      <w:outlineLvl w:val="0"/>
    </w:pPr>
    <w:rPr>
      <w:rFonts w:asciiTheme="majorHAnsi" w:eastAsiaTheme="majorEastAsia" w:hAnsiTheme="majorHAnsi" w:cstheme="majorBidi"/>
      <w:b/>
      <w:bCs/>
      <w:color w:val="86B819"/>
      <w:sz w:val="40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60EC3"/>
    <w:pPr>
      <w:keepNext/>
      <w:keepLines/>
      <w:outlineLvl w:val="1"/>
    </w:pPr>
    <w:rPr>
      <w:rFonts w:eastAsiaTheme="majorEastAsia" w:cstheme="majorBidi"/>
      <w:b/>
      <w:bCs/>
      <w:sz w:val="25"/>
      <w:szCs w:val="25"/>
    </w:rPr>
  </w:style>
  <w:style w:type="paragraph" w:styleId="berschrift3">
    <w:name w:val="heading 3"/>
    <w:basedOn w:val="TextohneAbstand"/>
    <w:next w:val="TextohneAbstand"/>
    <w:link w:val="berschrift3Zchn"/>
    <w:autoRedefine/>
    <w:uiPriority w:val="9"/>
    <w:unhideWhenUsed/>
    <w:qFormat/>
    <w:rsid w:val="00B65246"/>
    <w:pPr>
      <w:outlineLvl w:val="2"/>
    </w:pPr>
    <w:rPr>
      <w:rFonts w:ascii="Calibri Bold" w:hAnsi="Calibri Bold"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SdNT1">
    <w:name w:val="SdN_T1"/>
    <w:basedOn w:val="NormaleTabelle"/>
    <w:uiPriority w:val="99"/>
    <w:rsid w:val="005255C3"/>
    <w:rPr>
      <w:rFonts w:asciiTheme="majorHAnsi" w:hAnsiTheme="majorHAnsi"/>
      <w:color w:val="000000" w:themeColor="text1"/>
      <w:sz w:val="18"/>
    </w:rPr>
    <w:tblPr>
      <w:tblStyleRowBandSize w:val="1"/>
      <w:tblStyleColBandSize w:val="1"/>
    </w:tblPr>
    <w:tcPr>
      <w:shd w:val="clear" w:color="auto" w:fill="FFFFFF" w:themeFill="background1"/>
    </w:tcPr>
    <w:tblStylePr w:type="firstRow">
      <w:rPr>
        <w:rFonts w:asciiTheme="majorHAnsi" w:hAnsiTheme="majorHAnsi"/>
        <w:b/>
        <w:color w:val="FFFFFF" w:themeColor="background1"/>
        <w:sz w:val="18"/>
      </w:rPr>
      <w:tblPr/>
      <w:tcPr>
        <w:shd w:val="clear" w:color="auto" w:fill="86B819"/>
      </w:tcPr>
    </w:tblStylePr>
    <w:tblStylePr w:type="firstCol">
      <w:tblPr/>
      <w:tcPr>
        <w:shd w:val="clear" w:color="auto" w:fill="FFFFFF" w:themeFill="background1"/>
      </w:tcPr>
    </w:tblStylePr>
    <w:tblStylePr w:type="lastCol">
      <w:tblPr/>
      <w:tcPr>
        <w:tcBorders>
          <w:bottom w:val="nil"/>
        </w:tcBorders>
      </w:tcPr>
    </w:tblStylePr>
    <w:tblStylePr w:type="band1Vert">
      <w:tblPr/>
      <w:tcPr>
        <w:shd w:val="clear" w:color="auto" w:fill="ADCE60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rPr>
        <w:rFonts w:asciiTheme="majorHAnsi" w:hAnsiTheme="majorHAnsi"/>
        <w:color w:val="000000" w:themeColor="text1"/>
        <w:sz w:val="18"/>
      </w:rPr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ADCE60"/>
      </w:tcPr>
    </w:tblStylePr>
  </w:style>
  <w:style w:type="table" w:customStyle="1" w:styleId="SdN">
    <w:name w:val="SdN"/>
    <w:basedOn w:val="NormaleTabelle"/>
    <w:uiPriority w:val="99"/>
    <w:rsid w:val="00A703B9"/>
    <w:rPr>
      <w:rFonts w:asciiTheme="majorHAnsi" w:eastAsia="MS Mincho" w:hAnsiTheme="majorHAnsi" w:cs="Times New Roman"/>
      <w:sz w:val="18"/>
      <w:lang w:eastAsia="en-US"/>
    </w:rPr>
    <w:tblPr>
      <w:tblStyleRowBandSize w:val="1"/>
      <w:tblBorders>
        <w:bottom w:val="single" w:sz="4" w:space="0" w:color="ADCE60"/>
        <w:insideV w:val="single" w:sz="4" w:space="0" w:color="ADCE60"/>
      </w:tblBorders>
    </w:tblPr>
    <w:tcPr>
      <w:tcMar>
        <w:top w:w="108" w:type="dxa"/>
        <w:bottom w:w="108" w:type="dxa"/>
      </w:tcMar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18"/>
      </w:rPr>
      <w:tblPr/>
      <w:tcPr>
        <w:shd w:val="clear" w:color="auto" w:fill="86B819"/>
        <w:vAlign w:val="center"/>
      </w:tcPr>
    </w:tblStylePr>
    <w:tblStylePr w:type="lastRow">
      <w:tblPr/>
      <w:tcPr>
        <w:shd w:val="clear" w:color="auto" w:fill="FFFFFF"/>
      </w:tcPr>
    </w:tblStylePr>
    <w:tblStylePr w:type="band1Horz">
      <w:tblPr/>
      <w:tcPr>
        <w:shd w:val="clear" w:color="auto" w:fill="F7FAF1"/>
      </w:tcPr>
    </w:tblStylePr>
    <w:tblStylePr w:type="band2Horz">
      <w:tblPr/>
      <w:tcPr>
        <w:shd w:val="clear" w:color="auto" w:fill="D6E6B1"/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06C93"/>
    <w:rPr>
      <w:rFonts w:asciiTheme="majorHAnsi" w:eastAsiaTheme="majorEastAsia" w:hAnsiTheme="majorHAnsi" w:cstheme="majorBidi"/>
      <w:b/>
      <w:bCs/>
      <w:color w:val="86B819"/>
      <w:sz w:val="40"/>
      <w:szCs w:val="36"/>
      <w:lang w:eastAsia="ar-S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60EC3"/>
    <w:rPr>
      <w:rFonts w:ascii="Calibri" w:eastAsiaTheme="majorEastAsia" w:hAnsi="Calibri" w:cstheme="majorBidi"/>
      <w:b/>
      <w:bCs/>
      <w:color w:val="262626" w:themeColor="text1" w:themeTint="D9"/>
      <w:sz w:val="25"/>
      <w:szCs w:val="25"/>
      <w:lang w:eastAsia="ar-SA"/>
    </w:rPr>
  </w:style>
  <w:style w:type="paragraph" w:styleId="KeinLeerraum">
    <w:name w:val="No Spacing"/>
    <w:aliases w:val="Tabelle"/>
    <w:uiPriority w:val="1"/>
    <w:qFormat/>
    <w:rsid w:val="00C22B87"/>
    <w:pPr>
      <w:spacing w:line="210" w:lineRule="exact"/>
    </w:pPr>
    <w:rPr>
      <w:rFonts w:ascii="Calibri" w:eastAsia="Calibri" w:hAnsi="Calibri" w:cs="Times New Roman"/>
      <w:color w:val="0D0D0D" w:themeColor="text1" w:themeTint="F2"/>
      <w:sz w:val="18"/>
      <w:szCs w:val="22"/>
      <w:lang w:eastAsia="en-US"/>
    </w:rPr>
  </w:style>
  <w:style w:type="character" w:styleId="SchwacheHervorhebung">
    <w:name w:val="Subtle Emphasis"/>
    <w:aliases w:val="Bildunterschrift"/>
    <w:basedOn w:val="Absatz-Standardschriftart"/>
    <w:uiPriority w:val="19"/>
    <w:qFormat/>
    <w:rsid w:val="00666DA5"/>
    <w:rPr>
      <w:rFonts w:asciiTheme="majorHAnsi" w:hAnsiTheme="majorHAnsi"/>
      <w:i/>
      <w:iCs/>
      <w:color w:val="86B819"/>
      <w:sz w:val="18"/>
    </w:rPr>
  </w:style>
  <w:style w:type="numbering" w:customStyle="1" w:styleId="Aufzaehlung">
    <w:name w:val="Aufzaehlung"/>
    <w:basedOn w:val="KeineListe"/>
    <w:uiPriority w:val="99"/>
    <w:rsid w:val="00CD0FC6"/>
    <w:pPr>
      <w:numPr>
        <w:numId w:val="1"/>
      </w:numPr>
    </w:pPr>
  </w:style>
  <w:style w:type="table" w:customStyle="1" w:styleId="Style3">
    <w:name w:val="Style3"/>
    <w:basedOn w:val="NormaleTabelle"/>
    <w:uiPriority w:val="99"/>
    <w:rsid w:val="00EC6FB9"/>
    <w:rPr>
      <w:color w:val="86B819"/>
    </w:rPr>
    <w:tblPr/>
    <w:tblStylePr w:type="firstRow">
      <w:rPr>
        <w:color w:val="86B819"/>
      </w:rPr>
      <w:tblPr/>
      <w:tcPr>
        <w:shd w:val="clear" w:color="auto" w:fill="FFFFFF" w:themeFill="background1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6BC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6BCE"/>
    <w:rPr>
      <w:rFonts w:ascii="Lucida Grande" w:eastAsia="Calibri" w:hAnsi="Lucida Grande" w:cs="Lucida Grande"/>
      <w:color w:val="0D0D0D" w:themeColor="text1" w:themeTint="F2"/>
      <w:sz w:val="18"/>
      <w:szCs w:val="18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60522F"/>
  </w:style>
  <w:style w:type="character" w:customStyle="1" w:styleId="berschrift3Zchn">
    <w:name w:val="Überschrift 3 Zchn"/>
    <w:basedOn w:val="Absatz-Standardschriftart"/>
    <w:link w:val="berschrift3"/>
    <w:uiPriority w:val="9"/>
    <w:rsid w:val="00B65246"/>
    <w:rPr>
      <w:rFonts w:ascii="Calibri Bold" w:eastAsia="Calibri" w:hAnsi="Calibri Bold" w:cs="Times New Roman"/>
      <w:bCs/>
      <w:color w:val="262626" w:themeColor="text1" w:themeTint="D9"/>
      <w:sz w:val="21"/>
      <w:szCs w:val="19"/>
      <w:lang w:eastAsia="ar-SA"/>
    </w:rPr>
  </w:style>
  <w:style w:type="paragraph" w:customStyle="1" w:styleId="EinfAbs">
    <w:name w:val="[Einf. Abs.]"/>
    <w:basedOn w:val="Standard"/>
    <w:uiPriority w:val="99"/>
    <w:rsid w:val="00397586"/>
    <w:pPr>
      <w:widowControl w:val="0"/>
      <w:suppressAutoHyphens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ja-JP"/>
    </w:rPr>
  </w:style>
  <w:style w:type="paragraph" w:customStyle="1" w:styleId="Deckblatt">
    <w:name w:val="Deckblatt"/>
    <w:qFormat/>
    <w:rsid w:val="00094915"/>
    <w:rPr>
      <w:rFonts w:ascii="Calibri" w:eastAsia="Calibri" w:hAnsi="Calibri" w:cs="Times New Roman"/>
      <w:color w:val="FFFFFF" w:themeColor="background1"/>
      <w:sz w:val="56"/>
      <w:szCs w:val="20"/>
      <w:lang w:eastAsia="ar-SA"/>
    </w:rPr>
  </w:style>
  <w:style w:type="paragraph" w:customStyle="1" w:styleId="DeckblattSubline">
    <w:name w:val="Deckblatt_Subline"/>
    <w:basedOn w:val="Deckblatt"/>
    <w:qFormat/>
    <w:rsid w:val="00094915"/>
    <w:rPr>
      <w:sz w:val="40"/>
    </w:rPr>
  </w:style>
  <w:style w:type="paragraph" w:customStyle="1" w:styleId="TabelleFarbe">
    <w:name w:val="Tabelle_Farbe"/>
    <w:basedOn w:val="TabelleFliesstext"/>
    <w:qFormat/>
    <w:rsid w:val="00B159A4"/>
    <w:rPr>
      <w:color w:val="31849B" w:themeColor="accent5" w:themeShade="BF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5227"/>
    <w:pPr>
      <w:spacing w:after="0"/>
    </w:pPr>
    <w:rPr>
      <w:rFonts w:ascii="Lucida Grande" w:hAnsi="Lucida Grande" w:cs="Lucida Grande"/>
      <w:sz w:val="24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5227"/>
    <w:rPr>
      <w:rFonts w:ascii="Lucida Grande" w:eastAsia="Calibri" w:hAnsi="Lucida Grande" w:cs="Lucida Grande"/>
      <w:lang w:eastAsia="ar-SA"/>
    </w:rPr>
  </w:style>
  <w:style w:type="paragraph" w:styleId="berarbeitung">
    <w:name w:val="Revision"/>
    <w:hidden/>
    <w:uiPriority w:val="99"/>
    <w:semiHidden/>
    <w:rsid w:val="00D55227"/>
    <w:rPr>
      <w:rFonts w:ascii="Calibri" w:eastAsia="Calibri" w:hAnsi="Calibri" w:cs="Times New Roman"/>
      <w:sz w:val="19"/>
      <w:szCs w:val="20"/>
      <w:lang w:eastAsia="ar-SA"/>
    </w:rPr>
  </w:style>
  <w:style w:type="numbering" w:customStyle="1" w:styleId="ListezweiEbenen">
    <w:name w:val="Liste_zwei_Ebenen"/>
    <w:basedOn w:val="KeineListe"/>
    <w:uiPriority w:val="99"/>
    <w:rsid w:val="00CD0FC6"/>
    <w:pPr>
      <w:numPr>
        <w:numId w:val="2"/>
      </w:numPr>
    </w:pPr>
  </w:style>
  <w:style w:type="numbering" w:customStyle="1" w:styleId="Listeeinfach">
    <w:name w:val="Liste_einfach"/>
    <w:basedOn w:val="KeineListe"/>
    <w:uiPriority w:val="99"/>
    <w:rsid w:val="00CD0FC6"/>
    <w:pPr>
      <w:numPr>
        <w:numId w:val="3"/>
      </w:numPr>
    </w:pPr>
  </w:style>
  <w:style w:type="paragraph" w:styleId="Listennummer">
    <w:name w:val="List Number"/>
    <w:basedOn w:val="Standard"/>
    <w:uiPriority w:val="99"/>
    <w:unhideWhenUsed/>
    <w:rsid w:val="00CD0FC6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unhideWhenUsed/>
    <w:rsid w:val="00CD0FC6"/>
    <w:pPr>
      <w:numPr>
        <w:numId w:val="7"/>
      </w:numPr>
      <w:contextualSpacing/>
    </w:pPr>
  </w:style>
  <w:style w:type="paragraph" w:styleId="Aufzhlungszeichen">
    <w:name w:val="List Bullet"/>
    <w:basedOn w:val="Standard"/>
    <w:uiPriority w:val="99"/>
    <w:unhideWhenUsed/>
    <w:rsid w:val="00CD0FC6"/>
    <w:pPr>
      <w:numPr>
        <w:numId w:val="4"/>
      </w:numPr>
      <w:contextualSpacing/>
    </w:pPr>
  </w:style>
  <w:style w:type="paragraph" w:styleId="Aufzhlungszeichen2">
    <w:name w:val="List Bullet 2"/>
    <w:basedOn w:val="Standard"/>
    <w:autoRedefine/>
    <w:uiPriority w:val="99"/>
    <w:unhideWhenUsed/>
    <w:rsid w:val="00CD0FC6"/>
    <w:pPr>
      <w:numPr>
        <w:numId w:val="8"/>
      </w:numPr>
      <w:contextualSpacing/>
    </w:pPr>
  </w:style>
  <w:style w:type="paragraph" w:styleId="Liste2">
    <w:name w:val="List 2"/>
    <w:basedOn w:val="Standard"/>
    <w:uiPriority w:val="99"/>
    <w:unhideWhenUsed/>
    <w:rsid w:val="00B45A04"/>
    <w:pPr>
      <w:ind w:left="566" w:hanging="283"/>
      <w:contextualSpacing/>
    </w:pPr>
  </w:style>
  <w:style w:type="paragraph" w:styleId="Liste">
    <w:name w:val="List"/>
    <w:basedOn w:val="Standard"/>
    <w:uiPriority w:val="99"/>
    <w:unhideWhenUsed/>
    <w:rsid w:val="00B45A04"/>
    <w:pPr>
      <w:ind w:left="283" w:hanging="283"/>
      <w:contextualSpacing/>
    </w:pPr>
  </w:style>
  <w:style w:type="paragraph" w:styleId="Liste3">
    <w:name w:val="List 3"/>
    <w:basedOn w:val="Standard"/>
    <w:uiPriority w:val="99"/>
    <w:unhideWhenUsed/>
    <w:rsid w:val="00B45A04"/>
    <w:pPr>
      <w:ind w:left="849" w:hanging="283"/>
      <w:contextualSpacing/>
    </w:pPr>
  </w:style>
  <w:style w:type="paragraph" w:styleId="Liste5">
    <w:name w:val="List 5"/>
    <w:basedOn w:val="Standard"/>
    <w:uiPriority w:val="99"/>
    <w:unhideWhenUsed/>
    <w:rsid w:val="00B45A04"/>
    <w:pPr>
      <w:ind w:left="1415" w:hanging="283"/>
      <w:contextualSpacing/>
    </w:pPr>
  </w:style>
  <w:style w:type="paragraph" w:styleId="Aufzhlungszeichen3">
    <w:name w:val="List Bullet 3"/>
    <w:basedOn w:val="Standard"/>
    <w:uiPriority w:val="99"/>
    <w:unhideWhenUsed/>
    <w:rsid w:val="00CD0FC6"/>
    <w:pPr>
      <w:numPr>
        <w:numId w:val="5"/>
      </w:numPr>
      <w:contextualSpacing/>
    </w:pPr>
  </w:style>
  <w:style w:type="numbering" w:customStyle="1" w:styleId="ListeANU">
    <w:name w:val="Liste_ANU"/>
    <w:uiPriority w:val="99"/>
    <w:rsid w:val="00CD0FC6"/>
    <w:pPr>
      <w:numPr>
        <w:numId w:val="9"/>
      </w:numPr>
    </w:pPr>
  </w:style>
  <w:style w:type="paragraph" w:customStyle="1" w:styleId="Listeunsortiert">
    <w:name w:val="Liste_unsortiert"/>
    <w:basedOn w:val="Standard"/>
    <w:qFormat/>
    <w:rsid w:val="004C223E"/>
    <w:pPr>
      <w:numPr>
        <w:numId w:val="12"/>
      </w:numPr>
      <w:spacing w:after="80"/>
    </w:pPr>
    <w:rPr>
      <w:rFonts w:cs="Calibri"/>
    </w:rPr>
  </w:style>
  <w:style w:type="paragraph" w:customStyle="1" w:styleId="Listesortiert1">
    <w:name w:val="Liste_sortiert_1"/>
    <w:basedOn w:val="Standard"/>
    <w:qFormat/>
    <w:rsid w:val="004C223E"/>
    <w:pPr>
      <w:numPr>
        <w:numId w:val="11"/>
      </w:numPr>
      <w:spacing w:after="80"/>
      <w:ind w:left="568" w:hanging="284"/>
    </w:pPr>
    <w:rPr>
      <w:rFonts w:cs="Calibri"/>
    </w:rPr>
  </w:style>
  <w:style w:type="paragraph" w:customStyle="1" w:styleId="Listesortiert2">
    <w:name w:val="Liste_sortiert_2"/>
    <w:basedOn w:val="Standard"/>
    <w:qFormat/>
    <w:rsid w:val="004C223E"/>
    <w:pPr>
      <w:numPr>
        <w:numId w:val="10"/>
      </w:numPr>
      <w:spacing w:after="80"/>
    </w:pPr>
  </w:style>
  <w:style w:type="paragraph" w:customStyle="1" w:styleId="TextohneAbstand">
    <w:name w:val="Text_ohne_Abstand"/>
    <w:basedOn w:val="Standard"/>
    <w:qFormat/>
    <w:rsid w:val="006E0E76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5552E9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A70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xersteZeile">
    <w:name w:val="Textbox_ersteZeile"/>
    <w:basedOn w:val="TextohneAbstand"/>
    <w:qFormat/>
    <w:rsid w:val="00635445"/>
    <w:pPr>
      <w:pBdr>
        <w:top w:val="single" w:sz="4" w:space="0" w:color="ADCE60"/>
      </w:pBdr>
    </w:pPr>
    <w:rPr>
      <w:color w:val="D6E6B1"/>
      <w:sz w:val="12"/>
    </w:rPr>
  </w:style>
  <w:style w:type="paragraph" w:customStyle="1" w:styleId="TabelleUeberschrift">
    <w:name w:val="Tabelle_Ueberschrift"/>
    <w:basedOn w:val="Standard"/>
    <w:next w:val="Standard"/>
    <w:qFormat/>
    <w:rsid w:val="00521BE3"/>
    <w:pPr>
      <w:outlineLvl w:val="0"/>
    </w:pPr>
    <w:rPr>
      <w:color w:val="7F7F7F" w:themeColor="text1" w:themeTint="80"/>
    </w:rPr>
  </w:style>
  <w:style w:type="paragraph" w:customStyle="1" w:styleId="Tabellezwischen">
    <w:name w:val="Tabelle_zwischen"/>
    <w:basedOn w:val="Standard"/>
    <w:qFormat/>
    <w:rsid w:val="007C0136"/>
    <w:pPr>
      <w:spacing w:after="0"/>
    </w:pPr>
    <w:rPr>
      <w:rFonts w:cs="Arial"/>
      <w:i/>
      <w:color w:val="404040" w:themeColor="text1" w:themeTint="BF"/>
      <w:sz w:val="8"/>
      <w:szCs w:val="18"/>
    </w:rPr>
  </w:style>
  <w:style w:type="paragraph" w:customStyle="1" w:styleId="Kastentext">
    <w:name w:val="Kastentext"/>
    <w:basedOn w:val="TextohneAbstand"/>
    <w:qFormat/>
    <w:rsid w:val="004B5FD8"/>
    <w:pPr>
      <w:spacing w:line="240" w:lineRule="exact"/>
    </w:pPr>
    <w:rPr>
      <w:color w:val="7F7F7F" w:themeColor="text1" w:themeTint="80"/>
      <w:spacing w:val="20"/>
      <w:sz w:val="16"/>
      <w:szCs w:val="16"/>
    </w:rPr>
  </w:style>
  <w:style w:type="paragraph" w:customStyle="1" w:styleId="Rubriktitel">
    <w:name w:val="Rubriktitel"/>
    <w:basedOn w:val="TextohneAbstand"/>
    <w:qFormat/>
    <w:rsid w:val="00A72366"/>
    <w:pPr>
      <w:jc w:val="right"/>
    </w:pPr>
    <w:rPr>
      <w:color w:val="7F7F7F" w:themeColor="text1" w:themeTint="80"/>
      <w:spacing w:val="3"/>
      <w:sz w:val="16"/>
      <w:szCs w:val="16"/>
    </w:rPr>
  </w:style>
  <w:style w:type="character" w:customStyle="1" w:styleId="Auszeichnung">
    <w:name w:val="Auszeichnung"/>
    <w:basedOn w:val="Absatz-Standardschriftart"/>
    <w:uiPriority w:val="1"/>
    <w:qFormat/>
    <w:rsid w:val="00F10738"/>
    <w:rPr>
      <w:rFonts w:asciiTheme="majorHAnsi" w:hAnsiTheme="majorHAnsi"/>
      <w:b/>
      <w:bCs/>
      <w:color w:val="262626" w:themeColor="text1" w:themeTint="D9"/>
      <w:spacing w:val="2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10738"/>
    <w:rPr>
      <w:b/>
      <w:bCs/>
    </w:rPr>
  </w:style>
  <w:style w:type="paragraph" w:customStyle="1" w:styleId="TabelleFliesstext">
    <w:name w:val="Tabelle_Fliesstext"/>
    <w:basedOn w:val="TextohneAbstand"/>
    <w:qFormat/>
    <w:rsid w:val="00606C93"/>
    <w:rPr>
      <w:szCs w:val="18"/>
    </w:rPr>
  </w:style>
  <w:style w:type="paragraph" w:customStyle="1" w:styleId="Linien">
    <w:name w:val="Linien"/>
    <w:basedOn w:val="Standard"/>
    <w:next w:val="Standard"/>
    <w:qFormat/>
    <w:rsid w:val="00962BC1"/>
    <w:pPr>
      <w:spacing w:before="200"/>
      <w:jc w:val="both"/>
    </w:pPr>
    <w:rPr>
      <w:color w:val="86B819"/>
      <w:u w:val="single"/>
    </w:rPr>
  </w:style>
  <w:style w:type="paragraph" w:customStyle="1" w:styleId="Hinweis">
    <w:name w:val="Hinweis"/>
    <w:basedOn w:val="TextohneAbstand"/>
    <w:next w:val="TextohneAbstand"/>
    <w:qFormat/>
    <w:rsid w:val="00521BE3"/>
    <w:pPr>
      <w:jc w:val="center"/>
    </w:pPr>
    <w:rPr>
      <w:color w:val="E36C0A" w:themeColor="accent6" w:themeShade="BF"/>
    </w:rPr>
  </w:style>
  <w:style w:type="paragraph" w:customStyle="1" w:styleId="HinweisPfeil">
    <w:name w:val="Hinweis_Pfeil"/>
    <w:basedOn w:val="Hinweis"/>
    <w:qFormat/>
    <w:rsid w:val="007939CA"/>
    <w:pPr>
      <w:numPr>
        <w:numId w:val="13"/>
      </w:numPr>
      <w:jc w:val="left"/>
    </w:pPr>
    <w:rPr>
      <w:color w:val="0A491C"/>
    </w:rPr>
  </w:style>
  <w:style w:type="paragraph" w:customStyle="1" w:styleId="TabelleAufzhlung">
    <w:name w:val="Tabelle_Aufzählung"/>
    <w:basedOn w:val="TabelleFliesstext"/>
    <w:qFormat/>
    <w:rsid w:val="006246AB"/>
    <w:pPr>
      <w:numPr>
        <w:numId w:val="14"/>
      </w:numPr>
    </w:pPr>
    <w:rPr>
      <w:lang w:eastAsia="en-US"/>
    </w:rPr>
  </w:style>
  <w:style w:type="character" w:customStyle="1" w:styleId="WW8Num9z3">
    <w:name w:val="WW8Num9z3"/>
    <w:rsid w:val="00447B2E"/>
  </w:style>
  <w:style w:type="character" w:styleId="Kommentarzeichen">
    <w:name w:val="annotation reference"/>
    <w:uiPriority w:val="99"/>
    <w:semiHidden/>
    <w:unhideWhenUsed/>
    <w:rsid w:val="000519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190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190C"/>
    <w:rPr>
      <w:rFonts w:ascii="Calibri" w:eastAsia="Calibri" w:hAnsi="Calibri" w:cs="Times New Roman"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693D1C"/>
    <w:pPr>
      <w:tabs>
        <w:tab w:val="clear" w:pos="284"/>
      </w:tabs>
      <w:suppressAutoHyphens w:val="0"/>
      <w:spacing w:after="200" w:line="276" w:lineRule="auto"/>
      <w:ind w:left="708"/>
    </w:pPr>
    <w:rPr>
      <w:color w:val="auto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93D1C"/>
    <w:pPr>
      <w:tabs>
        <w:tab w:val="clear" w:pos="284"/>
      </w:tabs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93D1C"/>
    <w:pPr>
      <w:widowControl w:val="0"/>
      <w:tabs>
        <w:tab w:val="clear" w:pos="284"/>
      </w:tabs>
      <w:spacing w:after="120"/>
      <w:ind w:left="72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56617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6617C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TabellenInhalt">
    <w:name w:val="Tabellen Inhalt"/>
    <w:basedOn w:val="Standard"/>
    <w:rsid w:val="006E0E76"/>
    <w:pPr>
      <w:widowControl w:val="0"/>
      <w:suppressLineNumbers/>
      <w:tabs>
        <w:tab w:val="clear" w:pos="284"/>
      </w:tabs>
      <w:spacing w:after="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unterstrichen">
    <w:name w:val="unterstrichen"/>
    <w:basedOn w:val="Absatz-Standardschriftart"/>
    <w:uiPriority w:val="1"/>
    <w:qFormat/>
    <w:rsid w:val="00962BC1"/>
    <w:rPr>
      <w:rFonts w:asciiTheme="majorHAnsi" w:hAnsiTheme="majorHAnsi"/>
      <w:color w:val="86B819"/>
      <w:sz w:val="21"/>
      <w:u w:val="single"/>
    </w:rPr>
  </w:style>
  <w:style w:type="paragraph" w:customStyle="1" w:styleId="StandardWeb1">
    <w:name w:val="Standard (Web)1"/>
    <w:basedOn w:val="Standard"/>
    <w:rsid w:val="00983CDB"/>
    <w:pPr>
      <w:tabs>
        <w:tab w:val="clear" w:pos="284"/>
        <w:tab w:val="clear" w:pos="1418"/>
        <w:tab w:val="clear" w:pos="2835"/>
        <w:tab w:val="clear" w:pos="3969"/>
        <w:tab w:val="clear" w:pos="4536"/>
        <w:tab w:val="clear" w:pos="5103"/>
        <w:tab w:val="clear" w:pos="5670"/>
        <w:tab w:val="clear" w:pos="7938"/>
        <w:tab w:val="clear" w:pos="8505"/>
        <w:tab w:val="clear" w:pos="9072"/>
        <w:tab w:val="clear" w:pos="9639"/>
        <w:tab w:val="clear" w:pos="10206"/>
      </w:tabs>
      <w:spacing w:before="28" w:after="119" w:line="100" w:lineRule="atLeast"/>
    </w:pPr>
    <w:rPr>
      <w:rFonts w:ascii="Times New Roman" w:eastAsia="Times New Roman" w:hAnsi="Times New Roman"/>
      <w:color w:val="auto"/>
      <w:kern w:val="1"/>
      <w:sz w:val="24"/>
      <w:szCs w:val="24"/>
    </w:rPr>
  </w:style>
  <w:style w:type="paragraph" w:styleId="Textkrper">
    <w:name w:val="Body Text"/>
    <w:basedOn w:val="Standard"/>
    <w:link w:val="TextkrperZchn"/>
    <w:rsid w:val="00A93FEE"/>
    <w:pPr>
      <w:tabs>
        <w:tab w:val="clear" w:pos="284"/>
        <w:tab w:val="clear" w:pos="1418"/>
        <w:tab w:val="clear" w:pos="2835"/>
        <w:tab w:val="clear" w:pos="3969"/>
        <w:tab w:val="clear" w:pos="4536"/>
        <w:tab w:val="clear" w:pos="5103"/>
        <w:tab w:val="clear" w:pos="5670"/>
        <w:tab w:val="clear" w:pos="7938"/>
        <w:tab w:val="clear" w:pos="8505"/>
        <w:tab w:val="clear" w:pos="9072"/>
        <w:tab w:val="clear" w:pos="9639"/>
        <w:tab w:val="clear" w:pos="10206"/>
      </w:tabs>
      <w:spacing w:after="120" w:line="276" w:lineRule="auto"/>
    </w:pPr>
    <w:rPr>
      <w:rFonts w:eastAsia="SimSun" w:cs="Calibri"/>
      <w:color w:val="auto"/>
      <w:kern w:val="1"/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rsid w:val="00A93FEE"/>
    <w:rPr>
      <w:rFonts w:ascii="Calibri" w:eastAsia="SimSun" w:hAnsi="Calibri" w:cs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3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D8FE52-F640-4B46-9C3F-5276C0DD0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593</Words>
  <Characters>3742</Characters>
  <Application>Microsoft Office Word</Application>
  <DocSecurity>0</DocSecurity>
  <Lines>31</Lines>
  <Paragraphs>8</Paragraphs>
  <ScaleCrop>false</ScaleCrop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Gesa</dc:creator>
  <cp:keywords/>
  <dc:description/>
  <cp:lastModifiedBy>Carmen Maier</cp:lastModifiedBy>
  <cp:revision>56</cp:revision>
  <cp:lastPrinted>2017-03-10T12:44:00Z</cp:lastPrinted>
  <dcterms:created xsi:type="dcterms:W3CDTF">2022-12-19T08:11:00Z</dcterms:created>
  <dcterms:modified xsi:type="dcterms:W3CDTF">2022-12-19T19:11:00Z</dcterms:modified>
</cp:coreProperties>
</file>